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4"/>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4"/>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«______»___________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Зарегистрированного по адресу:_____________________________________________________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663E6" w:rsidRPr="00175275" w:rsidRDefault="009663E6" w:rsidP="00E464AA">
      <w:pPr>
        <w:rPr>
          <w:b/>
          <w:szCs w:val="20"/>
          <w:lang w:eastAsia="ar-SA"/>
        </w:rPr>
      </w:pPr>
    </w:p>
    <w:p w:rsidR="00E464AA" w:rsidRPr="00175275" w:rsidRDefault="00E464AA" w:rsidP="009663E6">
      <w:pPr>
        <w:jc w:val="center"/>
        <w:rPr>
          <w:b/>
          <w:szCs w:val="20"/>
          <w:lang w:eastAsia="ar-SA"/>
        </w:rPr>
      </w:pPr>
      <w:r w:rsidRPr="00175275">
        <w:rPr>
          <w:b/>
          <w:szCs w:val="20"/>
          <w:lang w:eastAsia="ar-SA"/>
        </w:rPr>
        <w:t>Приложение №4 к Перечню документов для участия в запросе предложений</w:t>
      </w:r>
    </w:p>
    <w:p w:rsidR="00E464AA" w:rsidRPr="00175275" w:rsidRDefault="00E464AA" w:rsidP="00E464AA">
      <w:pPr>
        <w:jc w:val="center"/>
        <w:rPr>
          <w:b/>
          <w:szCs w:val="20"/>
          <w:lang w:eastAsia="ar-SA"/>
        </w:rPr>
      </w:pPr>
    </w:p>
    <w:p w:rsidR="00E464AA" w:rsidRPr="00175275" w:rsidRDefault="00E464AA" w:rsidP="00E464AA">
      <w:pPr>
        <w:jc w:val="center"/>
        <w:rPr>
          <w:b/>
          <w:szCs w:val="20"/>
          <w:lang w:eastAsia="ar-SA"/>
        </w:rPr>
      </w:pPr>
      <w:r w:rsidRPr="00175275">
        <w:rPr>
          <w:b/>
          <w:szCs w:val="20"/>
          <w:lang w:eastAsia="ar-SA"/>
        </w:rPr>
        <w:t>Соглашение о подключении к системе сбора продаж и предоставлении данных о товарообороте</w:t>
      </w:r>
    </w:p>
    <w:p w:rsidR="00E464AA" w:rsidRPr="00175275" w:rsidRDefault="00E464AA" w:rsidP="00E464AA">
      <w:pPr>
        <w:jc w:val="both"/>
        <w:rPr>
          <w:szCs w:val="20"/>
          <w:lang w:eastAsia="ar-SA"/>
        </w:rPr>
      </w:pPr>
      <w:r w:rsidRPr="00175275">
        <w:rPr>
          <w:szCs w:val="20"/>
          <w:lang w:eastAsia="ar-SA"/>
        </w:rPr>
        <w:t>В случае заключения договора аренды (субаренды) Участник запроса предложений №_______ от _______ (далее- Участник) обязуется:</w:t>
      </w:r>
    </w:p>
    <w:p w:rsidR="00E464AA" w:rsidRPr="00175275" w:rsidRDefault="00E464AA" w:rsidP="00E464AA">
      <w:pPr>
        <w:jc w:val="both"/>
        <w:rPr>
          <w:b/>
          <w:szCs w:val="20"/>
          <w:lang w:eastAsia="ar-SA"/>
        </w:rPr>
      </w:pPr>
    </w:p>
    <w:p w:rsidR="00E464AA" w:rsidRPr="00175275" w:rsidRDefault="00E464AA" w:rsidP="00E464AA">
      <w:pPr>
        <w:pStyle w:val="a6"/>
        <w:numPr>
          <w:ilvl w:val="0"/>
          <w:numId w:val="2"/>
        </w:numPr>
        <w:jc w:val="both"/>
        <w:rPr>
          <w:szCs w:val="20"/>
          <w:lang w:eastAsia="ar-SA"/>
        </w:rPr>
      </w:pPr>
      <w:r w:rsidRPr="00175275">
        <w:rPr>
          <w:szCs w:val="20"/>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175275" w:rsidRDefault="00E464AA" w:rsidP="00E464AA">
      <w:pPr>
        <w:pStyle w:val="a6"/>
        <w:numPr>
          <w:ilvl w:val="0"/>
          <w:numId w:val="2"/>
        </w:numPr>
        <w:jc w:val="both"/>
        <w:rPr>
          <w:szCs w:val="20"/>
          <w:lang w:eastAsia="ar-SA"/>
        </w:rPr>
      </w:pPr>
      <w:r w:rsidRPr="00175275">
        <w:rPr>
          <w:szCs w:val="20"/>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175275" w:rsidRDefault="00E464AA" w:rsidP="00E464AA">
      <w:pPr>
        <w:pStyle w:val="a6"/>
        <w:numPr>
          <w:ilvl w:val="0"/>
          <w:numId w:val="2"/>
        </w:numPr>
        <w:jc w:val="both"/>
        <w:rPr>
          <w:szCs w:val="20"/>
          <w:lang w:eastAsia="ar-SA"/>
        </w:rPr>
      </w:pPr>
      <w:r w:rsidRPr="00175275">
        <w:rPr>
          <w:szCs w:val="20"/>
          <w:lang w:eastAsia="ar-SA"/>
        </w:rPr>
        <w:t>Согласовать, подписать и исполнять Схему выгрузки данных, предоставленную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Осуществить подключение к системе сбора продаж, используемой Организатором;</w:t>
      </w:r>
    </w:p>
    <w:p w:rsidR="00E464AA" w:rsidRPr="00175275" w:rsidRDefault="00E464AA" w:rsidP="00E464AA">
      <w:pPr>
        <w:pStyle w:val="a6"/>
        <w:numPr>
          <w:ilvl w:val="0"/>
          <w:numId w:val="2"/>
        </w:numPr>
        <w:jc w:val="both"/>
        <w:rPr>
          <w:szCs w:val="20"/>
          <w:lang w:eastAsia="ar-SA"/>
        </w:rPr>
      </w:pPr>
      <w:r w:rsidRPr="00175275">
        <w:rPr>
          <w:szCs w:val="20"/>
          <w:lang w:eastAsia="ar-SA"/>
        </w:rPr>
        <w:t>Применять только ККМ, которые соответствуют требованиям, установленным положениями Федерального закона от 22.05.2003 N 54-ФЗ;</w:t>
      </w:r>
    </w:p>
    <w:p w:rsidR="00E464AA" w:rsidRPr="00175275" w:rsidRDefault="00E464AA" w:rsidP="00E464AA">
      <w:pPr>
        <w:pStyle w:val="a6"/>
        <w:numPr>
          <w:ilvl w:val="0"/>
          <w:numId w:val="2"/>
        </w:numPr>
        <w:jc w:val="both"/>
        <w:rPr>
          <w:szCs w:val="20"/>
          <w:lang w:eastAsia="ar-SA"/>
        </w:rPr>
      </w:pPr>
      <w:r w:rsidRPr="00175275">
        <w:rPr>
          <w:szCs w:val="20"/>
          <w:lang w:eastAsia="ar-SA"/>
        </w:rPr>
        <w:t>Обеспечить канал связи Интернет для обеспечения возможности выгрузки данных из ККМ в базу данных ОФД.</w:t>
      </w:r>
    </w:p>
    <w:p w:rsidR="00E464AA" w:rsidRDefault="00E464AA" w:rsidP="00E464AA">
      <w:pPr>
        <w:pStyle w:val="a6"/>
        <w:numPr>
          <w:ilvl w:val="0"/>
          <w:numId w:val="2"/>
        </w:numPr>
        <w:jc w:val="both"/>
        <w:rPr>
          <w:szCs w:val="20"/>
          <w:lang w:eastAsia="ar-SA"/>
        </w:rPr>
      </w:pPr>
      <w:r w:rsidRPr="00175275">
        <w:rPr>
          <w:szCs w:val="20"/>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F00ED0" w:rsidRDefault="00F00ED0" w:rsidP="00F00ED0">
      <w:pPr>
        <w:jc w:val="both"/>
        <w:rPr>
          <w:szCs w:val="20"/>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175275" w:rsidTr="00E464AA">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r>
              <w:rPr>
                <w:sz w:val="22"/>
                <w:szCs w:val="22"/>
                <w:lang w:val="en-US" w:eastAsia="ar-SA"/>
              </w:rPr>
              <w:t>nad</w:t>
            </w:r>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«____»_______________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lastRenderedPageBreak/>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«___» ____________2022г.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316BF9" w:rsidRPr="00316BF9" w:rsidRDefault="00316BF9" w:rsidP="00316BF9">
            <w:pPr>
              <w:suppressAutoHyphens/>
              <w:rPr>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lang w:eastAsia="ar-SA"/>
              </w:rPr>
            </w:pPr>
            <w:r w:rsidRPr="00316BF9">
              <w:rPr>
                <w:sz w:val="22"/>
                <w:szCs w:val="22"/>
                <w:lang w:eastAsia="ar-SA"/>
              </w:rPr>
              <w:t>ИНН 544 895 0149</w:t>
            </w:r>
          </w:p>
          <w:p w:rsidR="00316BF9" w:rsidRPr="00316BF9" w:rsidRDefault="00316BF9" w:rsidP="00316BF9">
            <w:pPr>
              <w:suppressAutoHyphens/>
              <w:rPr>
                <w:lang w:eastAsia="ar-SA"/>
              </w:rPr>
            </w:pPr>
            <w:r w:rsidRPr="00316BF9">
              <w:rPr>
                <w:sz w:val="22"/>
                <w:szCs w:val="22"/>
                <w:lang w:eastAsia="ar-SA"/>
              </w:rPr>
              <w:t>ОГРН 115 547 601 4715</w:t>
            </w:r>
          </w:p>
          <w:p w:rsidR="00316BF9" w:rsidRPr="00316BF9" w:rsidRDefault="00316BF9" w:rsidP="00316BF9">
            <w:pPr>
              <w:suppressAutoHyphens/>
              <w:rPr>
                <w:lang w:eastAsia="ar-SA"/>
              </w:rPr>
            </w:pPr>
            <w:r w:rsidRPr="00316BF9">
              <w:rPr>
                <w:sz w:val="22"/>
                <w:szCs w:val="22"/>
                <w:lang w:eastAsia="ar-SA"/>
              </w:rPr>
              <w:t>р/с 4070 2810 2740 0000 0595</w:t>
            </w:r>
          </w:p>
          <w:p w:rsidR="00316BF9" w:rsidRPr="00316BF9" w:rsidRDefault="00316BF9" w:rsidP="00316BF9">
            <w:pPr>
              <w:suppressAutoHyphens/>
              <w:rPr>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lang w:eastAsia="ar-SA"/>
              </w:rPr>
            </w:pPr>
            <w:r w:rsidRPr="00316BF9">
              <w:rPr>
                <w:sz w:val="22"/>
                <w:szCs w:val="22"/>
                <w:lang w:eastAsia="ar-SA"/>
              </w:rPr>
              <w:t>к/с 3010 1810 5000 0000 0637</w:t>
            </w:r>
          </w:p>
          <w:p w:rsidR="00316BF9" w:rsidRPr="00316BF9" w:rsidRDefault="00316BF9" w:rsidP="00316BF9">
            <w:pPr>
              <w:suppressAutoHyphens/>
              <w:rPr>
                <w:lang w:eastAsia="ar-SA"/>
              </w:rPr>
            </w:pPr>
            <w:r w:rsidRPr="00316BF9">
              <w:rPr>
                <w:sz w:val="22"/>
                <w:szCs w:val="22"/>
                <w:lang w:eastAsia="ar-SA"/>
              </w:rPr>
              <w:t>БИК 047 601 637</w:t>
            </w:r>
          </w:p>
          <w:p w:rsidR="00316BF9" w:rsidRPr="00316BF9" w:rsidRDefault="00316BF9" w:rsidP="00316BF9">
            <w:pPr>
              <w:suppressAutoHyphens/>
              <w:rPr>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r>
              <w:rPr>
                <w:sz w:val="22"/>
                <w:szCs w:val="22"/>
                <w:lang w:val="en-US" w:eastAsia="ar-SA"/>
              </w:rPr>
              <w:t>nad</w:t>
            </w:r>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lang w:eastAsia="ar-SA"/>
              </w:rPr>
            </w:pPr>
            <w:r w:rsidRPr="00316BF9">
              <w:rPr>
                <w:sz w:val="22"/>
                <w:szCs w:val="22"/>
                <w:lang w:eastAsia="ar-SA"/>
              </w:rPr>
              <w:t xml:space="preserve">тел. 8 (3022) 338-418; </w:t>
            </w:r>
          </w:p>
          <w:p w:rsidR="00316BF9" w:rsidRPr="00316BF9" w:rsidRDefault="00316BF9" w:rsidP="00316BF9">
            <w:pPr>
              <w:suppressAutoHyphens/>
              <w:rPr>
                <w:lang w:eastAsia="ar-SA"/>
              </w:rPr>
            </w:pPr>
            <w:r w:rsidRPr="00316BF9">
              <w:rPr>
                <w:sz w:val="22"/>
                <w:szCs w:val="22"/>
                <w:lang w:eastAsia="ar-SA"/>
              </w:rPr>
              <w:t xml:space="preserve"> Факс 8 (3022) 411-878</w:t>
            </w:r>
          </w:p>
          <w:p w:rsidR="00316BF9" w:rsidRPr="00316BF9" w:rsidRDefault="00316BF9" w:rsidP="00316BF9">
            <w:pPr>
              <w:suppressAutoHyphens/>
              <w:rPr>
                <w:lang w:eastAsia="ar-SA"/>
              </w:rPr>
            </w:pPr>
          </w:p>
          <w:p w:rsidR="00316BF9" w:rsidRPr="00316BF9" w:rsidRDefault="00316BF9" w:rsidP="00316BF9">
            <w:pPr>
              <w:suppressAutoHyphens/>
              <w:rPr>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lang w:eastAsia="ar-SA"/>
              </w:rPr>
            </w:pPr>
            <w:r w:rsidRPr="00316BF9">
              <w:rPr>
                <w:sz w:val="22"/>
                <w:szCs w:val="22"/>
                <w:lang w:eastAsia="ar-SA"/>
              </w:rPr>
              <w:t>Трейдинг» в г. Чите</w:t>
            </w:r>
          </w:p>
          <w:p w:rsidR="00316BF9" w:rsidRPr="00316BF9" w:rsidRDefault="00316BF9" w:rsidP="00316BF9">
            <w:pPr>
              <w:suppressAutoHyphens/>
              <w:rPr>
                <w:lang w:eastAsia="ar-SA"/>
              </w:rPr>
            </w:pPr>
            <w:r w:rsidRPr="00316BF9">
              <w:rPr>
                <w:sz w:val="22"/>
                <w:szCs w:val="22"/>
                <w:lang w:eastAsia="ar-SA"/>
              </w:rPr>
              <w:t>____________________/Л.Ю. Вершинина/ «____»_______________ 20__г.</w:t>
            </w:r>
          </w:p>
          <w:p w:rsidR="00E464AA" w:rsidRPr="00175275" w:rsidRDefault="00316BF9" w:rsidP="00316BF9">
            <w:pPr>
              <w:rPr>
                <w:snapToGrid w:val="0"/>
                <w:lang w:eastAsia="en-US"/>
              </w:rPr>
            </w:pPr>
            <w:r w:rsidRPr="00316BF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92676D" w:rsidRPr="00175275" w:rsidRDefault="0092676D">
      <w:pPr>
        <w:spacing w:after="160" w:line="259" w:lineRule="auto"/>
        <w:rPr>
          <w:b/>
          <w:szCs w:val="20"/>
          <w:lang w:eastAsia="ar-SA"/>
        </w:rPr>
      </w:pPr>
      <w:r w:rsidRPr="00175275">
        <w:rPr>
          <w:b/>
          <w:szCs w:val="20"/>
          <w:lang w:eastAsia="ar-SA"/>
        </w:rPr>
        <w:br w:type="page"/>
      </w:r>
    </w:p>
    <w:p w:rsidR="006F3901" w:rsidRPr="00175275" w:rsidRDefault="006F3901" w:rsidP="006F3901"/>
    <w:p w:rsidR="006F3901" w:rsidRPr="00175275" w:rsidRDefault="006F3901" w:rsidP="0092676D">
      <w:pPr>
        <w:jc w:val="center"/>
        <w:rPr>
          <w:b/>
          <w:szCs w:val="20"/>
          <w:lang w:eastAsia="ar-SA"/>
        </w:rPr>
      </w:pPr>
      <w:r w:rsidRPr="00175275">
        <w:rPr>
          <w:b/>
          <w:szCs w:val="20"/>
          <w:lang w:eastAsia="ar-SA"/>
        </w:rPr>
        <w:t>Приложение №6 к Перечню документов для участия в запросе предложений</w:t>
      </w:r>
    </w:p>
    <w:p w:rsidR="006F3901" w:rsidRPr="00175275" w:rsidRDefault="006F3901" w:rsidP="006F3901">
      <w:pPr>
        <w:pStyle w:val="a5"/>
        <w:jc w:val="both"/>
        <w:rPr>
          <w:rFonts w:ascii="Times New Roman" w:hAnsi="Times New Roman"/>
          <w:sz w:val="28"/>
          <w:szCs w:val="28"/>
        </w:rPr>
      </w:pPr>
    </w:p>
    <w:p w:rsidR="006F3901" w:rsidRPr="00175275" w:rsidRDefault="006F3901" w:rsidP="006F3901">
      <w:pPr>
        <w:pStyle w:val="a5"/>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5"/>
        <w:jc w:val="center"/>
        <w:rPr>
          <w:rFonts w:ascii="Times New Roman" w:hAnsi="Times New Roman"/>
          <w:sz w:val="24"/>
          <w:szCs w:val="24"/>
        </w:rPr>
      </w:pPr>
    </w:p>
    <w:p w:rsidR="0092676D" w:rsidRPr="00175275" w:rsidRDefault="00316BF9" w:rsidP="0092676D">
      <w:pPr>
        <w:ind w:firstLine="283"/>
        <w:jc w:val="both"/>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175275">
        <w:t xml:space="preserve">, далее – </w:t>
      </w:r>
      <w:r w:rsidR="006F3901" w:rsidRPr="00175275">
        <w:rPr>
          <w:b/>
        </w:rPr>
        <w:t>Передающая сторона</w:t>
      </w:r>
      <w:r w:rsidR="006F3901" w:rsidRPr="00175275">
        <w:t>, с одной стороны и</w:t>
      </w:r>
    </w:p>
    <w:p w:rsidR="006F3901" w:rsidRPr="00175275" w:rsidRDefault="006F3901" w:rsidP="0092676D">
      <w:pPr>
        <w:ind w:firstLine="283"/>
        <w:jc w:val="both"/>
      </w:pPr>
      <w:r w:rsidRPr="00175275">
        <w:t xml:space="preserve">_____________________ в лице: далее – </w:t>
      </w:r>
      <w:r w:rsidRPr="00175275">
        <w:rPr>
          <w:b/>
        </w:rPr>
        <w:t>Получающая сторона</w:t>
      </w:r>
      <w:r w:rsidRPr="00175275">
        <w:t xml:space="preserve">, с другой стороны, далее совместно именуемые – </w:t>
      </w:r>
      <w:r w:rsidRPr="00175275">
        <w:rPr>
          <w:b/>
        </w:rPr>
        <w:t>Стороны</w:t>
      </w:r>
      <w:r w:rsidRPr="00175275">
        <w:t>,</w:t>
      </w: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175275">
        <w:rPr>
          <w:rFonts w:ascii="Times New Roman" w:hAnsi="Times New Roman"/>
          <w:sz w:val="24"/>
          <w:szCs w:val="24"/>
        </w:rPr>
        <w:t>,</w:t>
      </w:r>
      <w:r w:rsidRPr="00175275">
        <w:rPr>
          <w:rFonts w:ascii="Times New Roman" w:hAnsi="Times New Roman"/>
          <w:sz w:val="24"/>
          <w:szCs w:val="24"/>
        </w:rPr>
        <w:t xml:space="preserve"> в том числе направлять друг другу Запросы предложений и Предложения (далее – Переговоры);</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ind w:firstLine="708"/>
        <w:jc w:val="both"/>
        <w:rPr>
          <w:rFonts w:ascii="Times New Roman" w:hAnsi="Times New Roman"/>
          <w:sz w:val="24"/>
          <w:szCs w:val="24"/>
        </w:rPr>
      </w:pPr>
      <w:r w:rsidRPr="00175275">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обеспечить сохранность Конфиденциальной информации.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Конфиденциальную информацию составляют: </w:t>
      </w:r>
    </w:p>
    <w:p w:rsidR="006F3901" w:rsidRPr="00175275" w:rsidRDefault="006F3901" w:rsidP="006F3901">
      <w:pPr>
        <w:pStyle w:val="a6"/>
      </w:pP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подтверждает, что: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Не рассматривает и не будет рассматривать Переговоры, как конкурс, аукцион или торги в какой-либо форме;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lastRenderedPageBreak/>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Самостоятельно несет все свои расходы, связанные с проведением Переговоров;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175275" w:rsidRDefault="006F3901" w:rsidP="006F3901">
      <w:pPr>
        <w:pStyle w:val="a5"/>
        <w:numPr>
          <w:ilvl w:val="1"/>
          <w:numId w:val="3"/>
        </w:numPr>
        <w:jc w:val="both"/>
        <w:rPr>
          <w:rFonts w:ascii="Times New Roman" w:hAnsi="Times New Roman"/>
          <w:sz w:val="24"/>
          <w:szCs w:val="24"/>
        </w:rPr>
      </w:pPr>
      <w:r w:rsidRPr="00175275">
        <w:rPr>
          <w:rFonts w:ascii="Times New Roman" w:hAnsi="Times New Roman"/>
          <w:sz w:val="24"/>
          <w:szCs w:val="24"/>
        </w:rPr>
        <w:t>Копии всех документов, направленных в рамках Запроса, являются верными копиями оригинальных документов.</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175275" w:rsidRDefault="006F3901" w:rsidP="006F3901">
      <w:pPr>
        <w:pStyle w:val="a5"/>
        <w:ind w:left="720"/>
        <w:jc w:val="both"/>
        <w:rPr>
          <w:rFonts w:ascii="Times New Roman" w:hAnsi="Times New Roman"/>
          <w:sz w:val="24"/>
          <w:szCs w:val="24"/>
        </w:rPr>
      </w:pPr>
    </w:p>
    <w:p w:rsidR="006F3901" w:rsidRPr="00175275" w:rsidRDefault="006F3901" w:rsidP="006F3901">
      <w:pPr>
        <w:pStyle w:val="a5"/>
        <w:numPr>
          <w:ilvl w:val="0"/>
          <w:numId w:val="3"/>
        </w:numPr>
        <w:jc w:val="both"/>
        <w:rPr>
          <w:rFonts w:ascii="Times New Roman" w:hAnsi="Times New Roman"/>
          <w:sz w:val="24"/>
          <w:szCs w:val="24"/>
        </w:rPr>
      </w:pPr>
      <w:r w:rsidRPr="00175275">
        <w:rPr>
          <w:rFonts w:ascii="Times New Roman" w:hAnsi="Times New Roman"/>
          <w:sz w:val="24"/>
          <w:szCs w:val="24"/>
        </w:rPr>
        <w:t>Настоящее Соглашение регулируется по законодательству Российской Федерации.</w:t>
      </w: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p w:rsidR="006F3901" w:rsidRPr="00175275" w:rsidRDefault="006F3901" w:rsidP="006F3901">
      <w:pPr>
        <w:pStyle w:val="a5"/>
        <w:jc w:val="both"/>
        <w:rPr>
          <w:rFonts w:ascii="Times New Roman" w:hAnsi="Times New Roman"/>
          <w:sz w:val="24"/>
          <w:szCs w:val="24"/>
        </w:rPr>
      </w:pPr>
    </w:p>
    <w:tbl>
      <w:tblPr>
        <w:tblStyle w:val="a4"/>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5C537A" w:rsidTr="00316BF9">
        <w:tc>
          <w:tcPr>
            <w:tcW w:w="5387" w:type="dxa"/>
          </w:tcPr>
          <w:p w:rsidR="006F3901" w:rsidRPr="00175275"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Передающая сторона:</w:t>
            </w:r>
          </w:p>
          <w:p w:rsidR="00571BDC" w:rsidRPr="00E367FA" w:rsidRDefault="00571BDC" w:rsidP="00571BDC">
            <w:pPr>
              <w:rPr>
                <w:bCs/>
                <w:highlight w:val="yellow"/>
              </w:rPr>
            </w:pPr>
          </w:p>
          <w:p w:rsidR="00316BF9" w:rsidRPr="00316BF9" w:rsidRDefault="00316BF9" w:rsidP="00316BF9">
            <w:pPr>
              <w:suppressAutoHyphens/>
              <w:rPr>
                <w:sz w:val="22"/>
                <w:szCs w:val="22"/>
                <w:lang w:eastAsia="ar-SA"/>
              </w:rPr>
            </w:pPr>
            <w:r w:rsidRPr="00316BF9">
              <w:rPr>
                <w:sz w:val="22"/>
                <w:szCs w:val="22"/>
                <w:lang w:eastAsia="ar-SA"/>
              </w:rPr>
              <w:t>Филиал ООО «НОВАПОРТ Трейдинг» в г. Чите</w:t>
            </w:r>
          </w:p>
          <w:p w:rsidR="00316BF9" w:rsidRPr="00316BF9" w:rsidRDefault="00316BF9" w:rsidP="00316BF9">
            <w:pPr>
              <w:suppressAutoHyphens/>
              <w:rPr>
                <w:sz w:val="22"/>
                <w:szCs w:val="22"/>
                <w:lang w:eastAsia="ar-SA"/>
              </w:rPr>
            </w:pPr>
            <w:r w:rsidRPr="00316BF9">
              <w:rPr>
                <w:sz w:val="22"/>
                <w:szCs w:val="22"/>
                <w:lang w:eastAsia="ar-SA"/>
              </w:rPr>
              <w:t>Местонахождение: 672018, Забайкальский край, г. Чита, ул. Звездная, д. 17</w:t>
            </w:r>
          </w:p>
          <w:p w:rsidR="00316BF9" w:rsidRPr="00316BF9" w:rsidRDefault="00316BF9" w:rsidP="00316BF9">
            <w:pPr>
              <w:suppressAutoHyphens/>
              <w:rPr>
                <w:sz w:val="22"/>
                <w:szCs w:val="22"/>
                <w:lang w:eastAsia="ar-SA"/>
              </w:rPr>
            </w:pPr>
            <w:r w:rsidRPr="00316BF9">
              <w:rPr>
                <w:sz w:val="22"/>
                <w:szCs w:val="22"/>
                <w:lang w:eastAsia="ar-SA"/>
              </w:rPr>
              <w:t>ИНН 544 895 0149</w:t>
            </w:r>
          </w:p>
          <w:p w:rsidR="00316BF9" w:rsidRPr="00316BF9" w:rsidRDefault="00316BF9" w:rsidP="00316BF9">
            <w:pPr>
              <w:suppressAutoHyphens/>
              <w:rPr>
                <w:sz w:val="22"/>
                <w:szCs w:val="22"/>
                <w:lang w:eastAsia="ar-SA"/>
              </w:rPr>
            </w:pPr>
            <w:r w:rsidRPr="00316BF9">
              <w:rPr>
                <w:sz w:val="22"/>
                <w:szCs w:val="22"/>
                <w:lang w:eastAsia="ar-SA"/>
              </w:rPr>
              <w:t>ОГРН 115 547 601 4715</w:t>
            </w:r>
          </w:p>
          <w:p w:rsidR="00316BF9" w:rsidRPr="00316BF9" w:rsidRDefault="00316BF9" w:rsidP="00316BF9">
            <w:pPr>
              <w:suppressAutoHyphens/>
              <w:rPr>
                <w:sz w:val="22"/>
                <w:szCs w:val="22"/>
                <w:lang w:eastAsia="ar-SA"/>
              </w:rPr>
            </w:pPr>
            <w:r w:rsidRPr="00316BF9">
              <w:rPr>
                <w:sz w:val="22"/>
                <w:szCs w:val="22"/>
                <w:lang w:eastAsia="ar-SA"/>
              </w:rPr>
              <w:t>р/с 4070 2810 2740 0000 0595</w:t>
            </w:r>
          </w:p>
          <w:p w:rsidR="00316BF9" w:rsidRPr="00316BF9" w:rsidRDefault="00316BF9" w:rsidP="00316BF9">
            <w:pPr>
              <w:suppressAutoHyphens/>
              <w:rPr>
                <w:sz w:val="22"/>
                <w:szCs w:val="22"/>
                <w:lang w:eastAsia="ar-SA"/>
              </w:rPr>
            </w:pPr>
            <w:r w:rsidRPr="00316BF9">
              <w:rPr>
                <w:sz w:val="22"/>
                <w:szCs w:val="22"/>
                <w:lang w:eastAsia="ar-SA"/>
              </w:rPr>
              <w:t>Наименование банка: Отделение № 8600/069 Сбербанк России в г. Чита</w:t>
            </w:r>
          </w:p>
          <w:p w:rsidR="00316BF9" w:rsidRPr="00316BF9" w:rsidRDefault="00316BF9" w:rsidP="00316BF9">
            <w:pPr>
              <w:suppressAutoHyphens/>
              <w:rPr>
                <w:sz w:val="22"/>
                <w:szCs w:val="22"/>
                <w:lang w:eastAsia="ar-SA"/>
              </w:rPr>
            </w:pPr>
            <w:r w:rsidRPr="00316BF9">
              <w:rPr>
                <w:sz w:val="22"/>
                <w:szCs w:val="22"/>
                <w:lang w:eastAsia="ar-SA"/>
              </w:rPr>
              <w:t>к/с 3010 1810 5000 0000 0637</w:t>
            </w:r>
          </w:p>
          <w:p w:rsidR="00316BF9" w:rsidRPr="00316BF9" w:rsidRDefault="00316BF9" w:rsidP="00316BF9">
            <w:pPr>
              <w:suppressAutoHyphens/>
              <w:rPr>
                <w:sz w:val="22"/>
                <w:szCs w:val="22"/>
                <w:lang w:eastAsia="ar-SA"/>
              </w:rPr>
            </w:pPr>
            <w:r w:rsidRPr="00316BF9">
              <w:rPr>
                <w:sz w:val="22"/>
                <w:szCs w:val="22"/>
                <w:lang w:eastAsia="ar-SA"/>
              </w:rPr>
              <w:t>БИК 047 601 637</w:t>
            </w:r>
          </w:p>
          <w:p w:rsidR="00316BF9" w:rsidRPr="00316BF9" w:rsidRDefault="00316BF9" w:rsidP="00316BF9">
            <w:pPr>
              <w:suppressAutoHyphens/>
              <w:rPr>
                <w:sz w:val="22"/>
                <w:szCs w:val="22"/>
                <w:lang w:eastAsia="ar-SA"/>
              </w:rPr>
            </w:pPr>
            <w:r w:rsidRPr="00316BF9">
              <w:rPr>
                <w:sz w:val="22"/>
                <w:szCs w:val="22"/>
                <w:lang w:val="en-US" w:eastAsia="ar-SA"/>
              </w:rPr>
              <w:t>e</w:t>
            </w:r>
            <w:r w:rsidRPr="00316BF9">
              <w:rPr>
                <w:sz w:val="22"/>
                <w:szCs w:val="22"/>
                <w:lang w:eastAsia="ar-SA"/>
              </w:rPr>
              <w:t>-</w:t>
            </w:r>
            <w:r w:rsidRPr="00316BF9">
              <w:rPr>
                <w:sz w:val="22"/>
                <w:szCs w:val="22"/>
                <w:lang w:val="en-US" w:eastAsia="ar-SA"/>
              </w:rPr>
              <w:t>mail</w:t>
            </w:r>
            <w:r w:rsidRPr="00316BF9">
              <w:rPr>
                <w:sz w:val="22"/>
                <w:szCs w:val="22"/>
                <w:lang w:eastAsia="ar-SA"/>
              </w:rPr>
              <w:t xml:space="preserve">: </w:t>
            </w:r>
            <w:r>
              <w:rPr>
                <w:sz w:val="22"/>
                <w:szCs w:val="22"/>
                <w:lang w:val="en-US" w:eastAsia="ar-SA"/>
              </w:rPr>
              <w:t>nad</w:t>
            </w:r>
            <w:r w:rsidRPr="00316BF9">
              <w:rPr>
                <w:sz w:val="22"/>
                <w:szCs w:val="22"/>
                <w:lang w:eastAsia="ar-SA"/>
              </w:rPr>
              <w:t>@</w:t>
            </w:r>
            <w:r w:rsidRPr="00316BF9">
              <w:rPr>
                <w:sz w:val="22"/>
                <w:szCs w:val="22"/>
                <w:lang w:val="en-US" w:eastAsia="ar-SA"/>
              </w:rPr>
              <w:t>aerochita</w:t>
            </w:r>
            <w:r w:rsidRPr="00316BF9">
              <w:rPr>
                <w:sz w:val="22"/>
                <w:szCs w:val="22"/>
                <w:lang w:eastAsia="ar-SA"/>
              </w:rPr>
              <w:t>.</w:t>
            </w:r>
            <w:r w:rsidRPr="00316BF9">
              <w:rPr>
                <w:sz w:val="22"/>
                <w:szCs w:val="22"/>
                <w:lang w:val="en-US" w:eastAsia="ar-SA"/>
              </w:rPr>
              <w:t>ru</w:t>
            </w:r>
          </w:p>
          <w:p w:rsidR="00316BF9" w:rsidRPr="00316BF9" w:rsidRDefault="00316BF9" w:rsidP="00316BF9">
            <w:pPr>
              <w:suppressAutoHyphens/>
              <w:rPr>
                <w:sz w:val="22"/>
                <w:szCs w:val="22"/>
                <w:lang w:eastAsia="ar-SA"/>
              </w:rPr>
            </w:pPr>
            <w:r w:rsidRPr="00316BF9">
              <w:rPr>
                <w:sz w:val="22"/>
                <w:szCs w:val="22"/>
                <w:lang w:eastAsia="ar-SA"/>
              </w:rPr>
              <w:t xml:space="preserve">тел. 8 (3022) 338-418; </w:t>
            </w:r>
          </w:p>
          <w:p w:rsidR="00316BF9" w:rsidRPr="00316BF9" w:rsidRDefault="00316BF9" w:rsidP="00316BF9">
            <w:pPr>
              <w:suppressAutoHyphens/>
              <w:rPr>
                <w:sz w:val="22"/>
                <w:szCs w:val="22"/>
                <w:lang w:eastAsia="ar-SA"/>
              </w:rPr>
            </w:pPr>
            <w:r w:rsidRPr="00316BF9">
              <w:rPr>
                <w:sz w:val="22"/>
                <w:szCs w:val="22"/>
                <w:lang w:eastAsia="ar-SA"/>
              </w:rPr>
              <w:t xml:space="preserve"> Факс 8 (3022) 411-878</w:t>
            </w:r>
          </w:p>
          <w:p w:rsidR="00316BF9" w:rsidRPr="00316BF9" w:rsidRDefault="00316BF9" w:rsidP="00316BF9">
            <w:pPr>
              <w:suppressAutoHyphens/>
              <w:rPr>
                <w:sz w:val="22"/>
                <w:szCs w:val="22"/>
                <w:lang w:eastAsia="ar-SA"/>
              </w:rPr>
            </w:pPr>
          </w:p>
          <w:p w:rsidR="00316BF9" w:rsidRPr="00316BF9" w:rsidRDefault="00316BF9" w:rsidP="00316BF9">
            <w:pPr>
              <w:suppressAutoHyphens/>
              <w:rPr>
                <w:sz w:val="22"/>
                <w:szCs w:val="22"/>
                <w:lang w:eastAsia="ar-SA"/>
              </w:rPr>
            </w:pPr>
            <w:r w:rsidRPr="00316BF9">
              <w:rPr>
                <w:sz w:val="22"/>
                <w:szCs w:val="22"/>
                <w:lang w:eastAsia="ar-SA"/>
              </w:rPr>
              <w:t xml:space="preserve">Директор филиала ООО «НОВАПОРТ </w:t>
            </w:r>
          </w:p>
          <w:p w:rsidR="00316BF9" w:rsidRPr="00316BF9" w:rsidRDefault="00316BF9" w:rsidP="00316BF9">
            <w:pPr>
              <w:suppressAutoHyphens/>
              <w:rPr>
                <w:sz w:val="22"/>
                <w:szCs w:val="22"/>
                <w:lang w:eastAsia="ar-SA"/>
              </w:rPr>
            </w:pPr>
            <w:r w:rsidRPr="00316BF9">
              <w:rPr>
                <w:sz w:val="22"/>
                <w:szCs w:val="22"/>
                <w:lang w:eastAsia="ar-SA"/>
              </w:rPr>
              <w:t>Трейдинг» в г. Чите</w:t>
            </w:r>
          </w:p>
          <w:p w:rsidR="00316BF9" w:rsidRPr="00316BF9" w:rsidRDefault="00316BF9" w:rsidP="00316BF9">
            <w:pPr>
              <w:suppressAutoHyphens/>
              <w:rPr>
                <w:sz w:val="22"/>
                <w:szCs w:val="22"/>
                <w:lang w:eastAsia="ar-SA"/>
              </w:rPr>
            </w:pPr>
            <w:r w:rsidRPr="00316BF9">
              <w:rPr>
                <w:sz w:val="22"/>
                <w:szCs w:val="22"/>
                <w:lang w:eastAsia="ar-SA"/>
              </w:rPr>
              <w:t>____________________/Л.Ю. Вершинина/ «____»_______________ 20__г.</w:t>
            </w:r>
          </w:p>
          <w:p w:rsidR="006F3901" w:rsidRPr="00175275" w:rsidRDefault="00316BF9" w:rsidP="00316BF9">
            <w:r w:rsidRPr="00316BF9">
              <w:rPr>
                <w:sz w:val="22"/>
                <w:szCs w:val="22"/>
                <w:lang w:eastAsia="ar-SA"/>
              </w:rPr>
              <w:t>МП</w:t>
            </w:r>
          </w:p>
        </w:tc>
        <w:tc>
          <w:tcPr>
            <w:tcW w:w="4819" w:type="dxa"/>
          </w:tcPr>
          <w:p w:rsidR="006F3901" w:rsidRPr="005C537A" w:rsidRDefault="006F3901" w:rsidP="00316BF9">
            <w:pPr>
              <w:pStyle w:val="a5"/>
              <w:jc w:val="center"/>
              <w:rPr>
                <w:rFonts w:ascii="Times New Roman" w:hAnsi="Times New Roman"/>
                <w:b/>
                <w:sz w:val="24"/>
                <w:szCs w:val="24"/>
              </w:rPr>
            </w:pPr>
            <w:r w:rsidRPr="00175275">
              <w:rPr>
                <w:rFonts w:ascii="Times New Roman" w:hAnsi="Times New Roman"/>
                <w:b/>
                <w:sz w:val="24"/>
                <w:szCs w:val="24"/>
              </w:rPr>
              <w:t>Получающая сторона:</w:t>
            </w:r>
          </w:p>
        </w:tc>
      </w:tr>
    </w:tbl>
    <w:p w:rsidR="00A243F9" w:rsidRDefault="00A243F9" w:rsidP="006F3901">
      <w:pPr>
        <w:pStyle w:val="a5"/>
        <w:jc w:val="both"/>
        <w:rPr>
          <w:rFonts w:ascii="Times New Roman" w:hAnsi="Times New Roman"/>
          <w:sz w:val="28"/>
          <w:szCs w:val="28"/>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316BF9" w:rsidRPr="00316BF9" w:rsidRDefault="00316BF9" w:rsidP="00316BF9">
      <w:pPr>
        <w:widowControl w:val="0"/>
        <w:shd w:val="clear" w:color="auto" w:fill="FFFFFF"/>
        <w:autoSpaceDE w:val="0"/>
        <w:autoSpaceDN w:val="0"/>
        <w:adjustRightInd w:val="0"/>
        <w:ind w:hanging="3"/>
        <w:contextualSpacing/>
        <w:jc w:val="center"/>
        <w:rPr>
          <w:b/>
          <w:bCs/>
          <w:spacing w:val="-2"/>
        </w:rPr>
      </w:pPr>
      <w:r w:rsidRPr="00316BF9">
        <w:rPr>
          <w:b/>
          <w:bCs/>
          <w:spacing w:val="-2"/>
        </w:rPr>
        <w:t>ДОГОВОР СУБАРЕНДЫ</w:t>
      </w:r>
      <w:permStart w:id="1931549570" w:edGrp="everyone"/>
      <w:r w:rsidRPr="00316BF9">
        <w:rPr>
          <w:b/>
          <w:bCs/>
          <w:color w:val="0070C0"/>
          <w:spacing w:val="-2"/>
          <w:vertAlign w:val="superscript"/>
        </w:rPr>
        <w:footnoteReference w:id="1"/>
      </w:r>
      <w:permEnd w:id="1931549570"/>
    </w:p>
    <w:p w:rsidR="00316BF9" w:rsidRPr="00316BF9" w:rsidRDefault="00316BF9" w:rsidP="00316BF9">
      <w:pPr>
        <w:widowControl w:val="0"/>
        <w:shd w:val="clear" w:color="auto" w:fill="FFFFFF"/>
        <w:autoSpaceDE w:val="0"/>
        <w:autoSpaceDN w:val="0"/>
        <w:adjustRightInd w:val="0"/>
        <w:ind w:hanging="3"/>
        <w:contextualSpacing/>
        <w:jc w:val="center"/>
        <w:rPr>
          <w:b/>
          <w:spacing w:val="-2"/>
        </w:rPr>
      </w:pPr>
      <w:r w:rsidRPr="00316BF9">
        <w:rPr>
          <w:b/>
          <w:bCs/>
          <w:spacing w:val="-2"/>
        </w:rPr>
        <w:t>недвижимого имущества</w:t>
      </w:r>
    </w:p>
    <w:p w:rsidR="00316BF9" w:rsidRPr="00316BF9" w:rsidRDefault="00316BF9" w:rsidP="00316BF9">
      <w:pPr>
        <w:widowControl w:val="0"/>
        <w:shd w:val="clear" w:color="auto" w:fill="FFFFFF"/>
        <w:autoSpaceDE w:val="0"/>
        <w:autoSpaceDN w:val="0"/>
        <w:adjustRightInd w:val="0"/>
        <w:ind w:hanging="3"/>
        <w:contextualSpacing/>
        <w:jc w:val="center"/>
        <w:rPr>
          <w:spacing w:val="-2"/>
        </w:rPr>
      </w:pPr>
    </w:p>
    <w:p w:rsidR="00316BF9" w:rsidRPr="00316BF9" w:rsidRDefault="00605541" w:rsidP="00316BF9">
      <w:pPr>
        <w:widowControl w:val="0"/>
        <w:autoSpaceDE w:val="0"/>
        <w:autoSpaceDN w:val="0"/>
        <w:adjustRightInd w:val="0"/>
        <w:jc w:val="both"/>
        <w:rPr>
          <w:sz w:val="22"/>
          <w:szCs w:val="22"/>
        </w:rPr>
      </w:pPr>
      <w:permStart w:id="753145784" w:edGrp="everyone"/>
      <w:r>
        <w:rPr>
          <w:sz w:val="22"/>
          <w:szCs w:val="22"/>
        </w:rPr>
        <w:t xml:space="preserve">г. Чита                                                </w:t>
      </w:r>
      <w:r w:rsidR="00316BF9" w:rsidRPr="00316BF9">
        <w:rPr>
          <w:sz w:val="22"/>
          <w:szCs w:val="22"/>
        </w:rPr>
        <w:tab/>
      </w:r>
      <w:r w:rsidR="00316BF9" w:rsidRPr="00316BF9">
        <w:rPr>
          <w:sz w:val="22"/>
          <w:szCs w:val="22"/>
        </w:rPr>
        <w:tab/>
      </w:r>
      <w:r w:rsidR="00316BF9" w:rsidRPr="00316BF9">
        <w:rPr>
          <w:sz w:val="22"/>
          <w:szCs w:val="22"/>
        </w:rPr>
        <w:tab/>
      </w:r>
      <w:r w:rsidR="00316BF9" w:rsidRPr="00316BF9">
        <w:rPr>
          <w:sz w:val="22"/>
          <w:szCs w:val="22"/>
        </w:rPr>
        <w:tab/>
        <w:t xml:space="preserve">   </w:t>
      </w:r>
      <w:r>
        <w:rPr>
          <w:sz w:val="22"/>
          <w:szCs w:val="22"/>
        </w:rPr>
        <w:t xml:space="preserve">                </w:t>
      </w:r>
      <w:r w:rsidR="00316BF9" w:rsidRPr="00316BF9">
        <w:rPr>
          <w:sz w:val="22"/>
          <w:szCs w:val="22"/>
        </w:rPr>
        <w:t>«</w:t>
      </w:r>
      <w:r w:rsidR="00316BF9" w:rsidRPr="00316BF9">
        <w:rPr>
          <w:sz w:val="22"/>
          <w:szCs w:val="22"/>
          <w:highlight w:val="yellow"/>
        </w:rPr>
        <w:t>___</w:t>
      </w:r>
      <w:r w:rsidR="00316BF9" w:rsidRPr="00316BF9">
        <w:rPr>
          <w:sz w:val="22"/>
          <w:szCs w:val="22"/>
        </w:rPr>
        <w:t>»</w:t>
      </w:r>
      <w:r w:rsidR="00316BF9" w:rsidRPr="00316BF9">
        <w:rPr>
          <w:sz w:val="22"/>
          <w:szCs w:val="22"/>
          <w:highlight w:val="yellow"/>
        </w:rPr>
        <w:t>_______________</w:t>
      </w:r>
      <w:r w:rsidR="00316BF9" w:rsidRPr="00316BF9">
        <w:rPr>
          <w:sz w:val="22"/>
          <w:szCs w:val="22"/>
        </w:rPr>
        <w:t>20</w:t>
      </w:r>
      <w:r w:rsidR="00316BF9" w:rsidRPr="00316BF9">
        <w:rPr>
          <w:sz w:val="22"/>
          <w:szCs w:val="22"/>
          <w:highlight w:val="yellow"/>
        </w:rPr>
        <w:t>__</w:t>
      </w:r>
      <w:r w:rsidR="00316BF9" w:rsidRPr="00316BF9">
        <w:rPr>
          <w:sz w:val="22"/>
          <w:szCs w:val="22"/>
        </w:rPr>
        <w:t xml:space="preserve"> г.</w:t>
      </w:r>
      <w:permEnd w:id="753145784"/>
    </w:p>
    <w:p w:rsidR="00316BF9" w:rsidRPr="00316BF9" w:rsidRDefault="00316BF9" w:rsidP="00316BF9">
      <w:pPr>
        <w:widowControl w:val="0"/>
        <w:shd w:val="clear" w:color="auto" w:fill="FFFFFF"/>
        <w:tabs>
          <w:tab w:val="left" w:pos="2268"/>
        </w:tabs>
        <w:autoSpaceDE w:val="0"/>
        <w:autoSpaceDN w:val="0"/>
        <w:adjustRightInd w:val="0"/>
        <w:ind w:left="19"/>
        <w:contextualSpacing/>
        <w:jc w:val="both"/>
        <w:rPr>
          <w:spacing w:val="-2"/>
          <w:sz w:val="22"/>
          <w:szCs w:val="22"/>
        </w:rPr>
      </w:pPr>
    </w:p>
    <w:p w:rsidR="00605541" w:rsidRPr="00605541" w:rsidRDefault="00605541" w:rsidP="00605541">
      <w:pPr>
        <w:widowControl w:val="0"/>
        <w:shd w:val="clear" w:color="auto" w:fill="FFFFFF"/>
        <w:suppressAutoHyphens/>
        <w:autoSpaceDE w:val="0"/>
        <w:autoSpaceDN w:val="0"/>
        <w:adjustRightInd w:val="0"/>
        <w:ind w:firstLine="709"/>
        <w:jc w:val="both"/>
        <w:rPr>
          <w:sz w:val="22"/>
          <w:szCs w:val="22"/>
        </w:rPr>
      </w:pPr>
      <w:permStart w:id="888496011" w:edGrp="everyone"/>
      <w:r w:rsidRPr="00605541">
        <w:rPr>
          <w:b/>
          <w:sz w:val="22"/>
          <w:szCs w:val="22"/>
        </w:rPr>
        <w:t>Общество с ограниченной ответственностью «НОВАПОРТ Трейдинг» (сокращенно ООО «НОВАПОРТ Трейдинг»)</w:t>
      </w:r>
      <w:r w:rsidRPr="00605541">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54/57-н/54-2021-3-695с одной стороны, и </w:t>
      </w:r>
    </w:p>
    <w:p w:rsidR="00605541" w:rsidRDefault="00605541" w:rsidP="00316BF9">
      <w:pPr>
        <w:widowControl w:val="0"/>
        <w:shd w:val="clear" w:color="auto" w:fill="FFFFFF"/>
        <w:suppressAutoHyphens/>
        <w:autoSpaceDE w:val="0"/>
        <w:autoSpaceDN w:val="0"/>
        <w:adjustRightInd w:val="0"/>
        <w:ind w:firstLine="709"/>
        <w:jc w:val="both"/>
        <w:rPr>
          <w:b/>
          <w:i/>
          <w:sz w:val="22"/>
          <w:szCs w:val="22"/>
          <w:highlight w:val="yellow"/>
        </w:rPr>
      </w:pP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permEnd w:id="888496011"/>
      <w:r w:rsidRPr="00316BF9">
        <w:rPr>
          <w:sz w:val="22"/>
          <w:szCs w:val="22"/>
        </w:rPr>
        <w:t xml:space="preserve">, именуемое в дальнейшем «СУБАРЕНДАТОР», в лице </w:t>
      </w:r>
      <w:permStart w:id="1289767635" w:edGrp="everyone"/>
      <w:r w:rsidRPr="00316BF9">
        <w:rPr>
          <w:i/>
          <w:sz w:val="22"/>
          <w:szCs w:val="22"/>
        </w:rPr>
        <w:t>(</w:t>
      </w:r>
      <w:r w:rsidRPr="00316BF9">
        <w:rPr>
          <w:i/>
          <w:sz w:val="22"/>
          <w:szCs w:val="22"/>
          <w:highlight w:val="yellow"/>
        </w:rPr>
        <w:t>должность, ФИО)</w:t>
      </w:r>
      <w:permEnd w:id="1289767635"/>
      <w:r w:rsidRPr="00316BF9">
        <w:rPr>
          <w:iCs/>
          <w:sz w:val="22"/>
          <w:szCs w:val="22"/>
        </w:rPr>
        <w:t>,</w:t>
      </w:r>
      <w:r w:rsidRPr="00316BF9">
        <w:rPr>
          <w:sz w:val="22"/>
          <w:szCs w:val="22"/>
        </w:rPr>
        <w:t xml:space="preserve"> действующего(ей) на основании </w:t>
      </w:r>
      <w:permStart w:id="1427272923" w:edGrp="everyone"/>
      <w:r w:rsidRPr="00316BF9">
        <w:rPr>
          <w:i/>
          <w:sz w:val="22"/>
          <w:szCs w:val="22"/>
          <w:highlight w:val="yellow"/>
        </w:rPr>
        <w:t>(указать наименование и реквизиты документа)</w:t>
      </w:r>
      <w:permEnd w:id="1427272923"/>
      <w:r w:rsidRPr="00316BF9">
        <w:rPr>
          <w:sz w:val="22"/>
          <w:szCs w:val="22"/>
        </w:rPr>
        <w:t xml:space="preserve">, с другой стороны, </w:t>
      </w:r>
    </w:p>
    <w:p w:rsidR="00316BF9" w:rsidRPr="00316BF9" w:rsidRDefault="00316BF9" w:rsidP="00316BF9">
      <w:pPr>
        <w:widowControl w:val="0"/>
        <w:ind w:firstLine="720"/>
        <w:jc w:val="both"/>
        <w:rPr>
          <w:sz w:val="22"/>
          <w:szCs w:val="22"/>
        </w:rPr>
      </w:pPr>
      <w:r w:rsidRPr="00316BF9">
        <w:rPr>
          <w:sz w:val="22"/>
          <w:szCs w:val="22"/>
        </w:rPr>
        <w:t>совместно по тексту именуемые «Стороны», заключили настоящий Договор о нижеследующем:</w:t>
      </w:r>
    </w:p>
    <w:p w:rsidR="00316BF9" w:rsidRPr="00316BF9" w:rsidRDefault="00316BF9" w:rsidP="00316BF9">
      <w:pPr>
        <w:widowControl w:val="0"/>
        <w:autoSpaceDE w:val="0"/>
        <w:autoSpaceDN w:val="0"/>
        <w:adjustRightInd w:val="0"/>
        <w:ind w:firstLine="709"/>
        <w:jc w:val="both"/>
        <w:rPr>
          <w:b/>
          <w:bCs/>
          <w:color w:val="000000"/>
          <w:spacing w:val="1"/>
          <w:sz w:val="22"/>
          <w:szCs w:val="22"/>
          <w:shd w:val="clear" w:color="auto" w:fill="FFFFFF"/>
        </w:rPr>
      </w:pP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1. ПРЕДМЕТ ДОГОВОРА</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 </w:t>
      </w:r>
      <w:r w:rsidRPr="00316BF9">
        <w:rPr>
          <w:caps/>
          <w:sz w:val="22"/>
          <w:szCs w:val="22"/>
        </w:rPr>
        <w:t>АрендАТОР</w:t>
      </w:r>
      <w:r w:rsidRPr="00316BF9">
        <w:rPr>
          <w:sz w:val="22"/>
          <w:szCs w:val="22"/>
        </w:rPr>
        <w:t xml:space="preserve"> передает, а СУБ</w:t>
      </w:r>
      <w:r w:rsidRPr="00316BF9">
        <w:rPr>
          <w:caps/>
          <w:sz w:val="22"/>
          <w:szCs w:val="22"/>
        </w:rPr>
        <w:t>Арендатор</w:t>
      </w:r>
      <w:r w:rsidRPr="00316BF9">
        <w:rPr>
          <w:sz w:val="22"/>
          <w:szCs w:val="22"/>
        </w:rPr>
        <w:t xml:space="preserve"> принимает за плату во временное пользование (субаренду) недвижимое имущество:</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 </w:t>
      </w:r>
      <w:permStart w:id="1867532528" w:edGrp="everyone"/>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кв.м. с кадастровым номером</w:t>
      </w:r>
      <w:r w:rsidRPr="00316BF9">
        <w:rPr>
          <w:color w:val="5F497A"/>
          <w:sz w:val="22"/>
          <w:szCs w:val="22"/>
          <w:highlight w:val="yellow"/>
        </w:rPr>
        <w:t>_______________________</w:t>
      </w:r>
      <w:r w:rsidRPr="00316BF9">
        <w:rPr>
          <w:color w:val="0070C0"/>
          <w:sz w:val="22"/>
          <w:szCs w:val="22"/>
          <w:vertAlign w:val="superscript"/>
        </w:rPr>
        <w:footnoteReference w:id="3"/>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4"/>
      </w:r>
      <w:r w:rsidRPr="00316BF9">
        <w:rPr>
          <w:color w:val="0070C0"/>
          <w:sz w:val="22"/>
          <w:szCs w:val="22"/>
        </w:rPr>
        <w:t>/здание/ сооружение</w:t>
      </w:r>
      <w:r w:rsidRPr="00316BF9">
        <w:rPr>
          <w:color w:val="0070C0"/>
          <w:sz w:val="22"/>
          <w:szCs w:val="22"/>
          <w:highlight w:val="yellow"/>
        </w:rPr>
        <w:t>___________________</w:t>
      </w:r>
      <w:r w:rsidRPr="00316BF9">
        <w:rPr>
          <w:color w:val="0070C0"/>
          <w:sz w:val="22"/>
          <w:szCs w:val="22"/>
          <w:vertAlign w:val="superscript"/>
        </w:rPr>
        <w:footnoteReference w:id="5"/>
      </w:r>
      <w:permEnd w:id="1867532528"/>
      <w:r w:rsidRPr="00316BF9">
        <w:rPr>
          <w:sz w:val="22"/>
          <w:szCs w:val="22"/>
        </w:rPr>
        <w:t xml:space="preserve">,  общая площадь </w:t>
      </w:r>
      <w:permStart w:id="439495139" w:edGrp="everyone"/>
      <w:r w:rsidRPr="00316BF9">
        <w:rPr>
          <w:sz w:val="22"/>
          <w:szCs w:val="22"/>
          <w:highlight w:val="yellow"/>
        </w:rPr>
        <w:t>___________</w:t>
      </w:r>
      <w:permEnd w:id="439495139"/>
      <w:r w:rsidRPr="00316BF9">
        <w:rPr>
          <w:sz w:val="22"/>
          <w:szCs w:val="22"/>
        </w:rPr>
        <w:t>кв.м., назначение</w:t>
      </w:r>
      <w:permStart w:id="2064657783" w:edGrp="everyone"/>
      <w:r w:rsidRPr="00316BF9">
        <w:rPr>
          <w:sz w:val="22"/>
          <w:szCs w:val="22"/>
          <w:highlight w:val="yellow"/>
        </w:rPr>
        <w:t xml:space="preserve">: _________, </w:t>
      </w:r>
      <w:permEnd w:id="2064657783"/>
      <w:r w:rsidRPr="00316BF9">
        <w:rPr>
          <w:sz w:val="22"/>
          <w:szCs w:val="22"/>
        </w:rPr>
        <w:t xml:space="preserve">этажность: </w:t>
      </w:r>
      <w:permStart w:id="2128631069" w:edGrp="everyone"/>
      <w:r w:rsidRPr="00316BF9">
        <w:rPr>
          <w:sz w:val="22"/>
          <w:szCs w:val="22"/>
          <w:highlight w:val="yellow"/>
        </w:rPr>
        <w:t xml:space="preserve">__, </w:t>
      </w:r>
      <w:permEnd w:id="2128631069"/>
      <w:r w:rsidRPr="00316BF9">
        <w:rPr>
          <w:sz w:val="22"/>
          <w:szCs w:val="22"/>
        </w:rPr>
        <w:t xml:space="preserve">расположенное по адресу:  </w:t>
      </w:r>
      <w:permStart w:id="693382074" w:edGrp="everyone"/>
      <w:r w:rsidRPr="00316BF9">
        <w:rPr>
          <w:sz w:val="22"/>
          <w:szCs w:val="22"/>
          <w:highlight w:val="yellow"/>
        </w:rPr>
        <w:t xml:space="preserve">________________________________________________________________________, </w:t>
      </w:r>
      <w:permEnd w:id="693382074"/>
      <w:r w:rsidRPr="00316BF9">
        <w:rPr>
          <w:sz w:val="22"/>
          <w:szCs w:val="22"/>
        </w:rPr>
        <w:t>кадастровый (или условный) номер</w:t>
      </w:r>
      <w:permStart w:id="1067333973" w:edGrp="everyone"/>
      <w:r w:rsidRPr="00316BF9">
        <w:rPr>
          <w:sz w:val="22"/>
          <w:szCs w:val="22"/>
          <w:highlight w:val="yellow"/>
        </w:rPr>
        <w:t>: _______________________</w:t>
      </w:r>
      <w:permEnd w:id="1067333973"/>
      <w:r w:rsidRPr="00316BF9">
        <w:rPr>
          <w:sz w:val="22"/>
          <w:szCs w:val="22"/>
        </w:rPr>
        <w:t>, согласно Приложению № 1 к настоящему Договору (далее – Помещение).</w:t>
      </w: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permStart w:id="1202214298" w:edGrp="everyone"/>
      <w:r w:rsidRPr="00316BF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316BF9">
        <w:rPr>
          <w:color w:val="0070C0"/>
          <w:sz w:val="22"/>
          <w:szCs w:val="22"/>
          <w:highlight w:val="yellow"/>
        </w:rPr>
        <w:t>_____________________</w:t>
      </w:r>
      <w:r w:rsidRPr="00316BF9">
        <w:rPr>
          <w:color w:val="0070C0"/>
          <w:sz w:val="22"/>
          <w:szCs w:val="22"/>
        </w:rPr>
        <w:t xml:space="preserve">, общей площадью </w:t>
      </w:r>
      <w:r w:rsidRPr="00316BF9">
        <w:rPr>
          <w:color w:val="0070C0"/>
          <w:sz w:val="22"/>
          <w:szCs w:val="22"/>
          <w:highlight w:val="yellow"/>
        </w:rPr>
        <w:t>_______</w:t>
      </w:r>
      <w:r w:rsidRPr="00316BF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настоящем Договоре, либо отдельным соглашением).</w:t>
      </w:r>
      <w:r w:rsidRPr="00316BF9">
        <w:rPr>
          <w:color w:val="0070C0"/>
          <w:sz w:val="22"/>
          <w:szCs w:val="22"/>
          <w:vertAlign w:val="superscript"/>
        </w:rPr>
        <w:footnoteReference w:id="6"/>
      </w:r>
      <w:permEnd w:id="1202214298"/>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1.2. Помещение передается СУБ</w:t>
      </w:r>
      <w:r w:rsidRPr="00316BF9">
        <w:rPr>
          <w:caps/>
          <w:sz w:val="22"/>
          <w:szCs w:val="22"/>
        </w:rPr>
        <w:t>Арендатору</w:t>
      </w:r>
      <w:r w:rsidRPr="00316BF9">
        <w:rPr>
          <w:sz w:val="22"/>
          <w:szCs w:val="22"/>
        </w:rPr>
        <w:t xml:space="preserve"> для </w:t>
      </w:r>
      <w:permStart w:id="472330380" w:edGrp="everyone"/>
      <w:r w:rsidRPr="00316BF9">
        <w:rPr>
          <w:sz w:val="22"/>
          <w:szCs w:val="22"/>
          <w:highlight w:val="yellow"/>
        </w:rPr>
        <w:t>___________________________</w:t>
      </w:r>
      <w:r w:rsidRPr="00316BF9">
        <w:rPr>
          <w:sz w:val="22"/>
          <w:szCs w:val="22"/>
          <w:vertAlign w:val="superscript"/>
        </w:rPr>
        <w:footnoteReference w:id="7"/>
      </w:r>
      <w:permEnd w:id="472330380"/>
      <w:r w:rsidRPr="00316BF9">
        <w:rPr>
          <w:sz w:val="22"/>
          <w:szCs w:val="22"/>
        </w:rPr>
        <w:t>.</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1.3. Режим работы СУБ</w:t>
      </w:r>
      <w:r w:rsidRPr="00316BF9">
        <w:rPr>
          <w:caps/>
          <w:sz w:val="22"/>
          <w:szCs w:val="22"/>
        </w:rPr>
        <w:t>Арендатора</w:t>
      </w:r>
      <w:r w:rsidRPr="00316BF9">
        <w:rPr>
          <w:sz w:val="22"/>
          <w:szCs w:val="22"/>
        </w:rPr>
        <w:t xml:space="preserve"> в арендуемом Помещении</w:t>
      </w:r>
      <w:permStart w:id="2074429354" w:edGrp="everyone"/>
      <w:r w:rsidRPr="00316BF9">
        <w:rPr>
          <w:sz w:val="22"/>
          <w:szCs w:val="22"/>
          <w:highlight w:val="yellow"/>
        </w:rPr>
        <w:t>___________________</w:t>
      </w:r>
      <w:r w:rsidRPr="00316BF9">
        <w:rPr>
          <w:sz w:val="22"/>
          <w:szCs w:val="22"/>
          <w:vertAlign w:val="superscript"/>
        </w:rPr>
        <w:footnoteReference w:id="8"/>
      </w:r>
      <w:permEnd w:id="2074429354"/>
      <w:r w:rsidRPr="00316BF9">
        <w:rPr>
          <w:sz w:val="22"/>
          <w:szCs w:val="22"/>
        </w:rPr>
        <w:t>.</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1.4. АРЕНДАТОР сдает арендованные Помещения в субаренду в соответствии с Договором аренды №</w:t>
      </w:r>
      <w:permStart w:id="179718212" w:edGrp="everyone"/>
      <w:r w:rsidRPr="00316BF9">
        <w:rPr>
          <w:sz w:val="22"/>
          <w:szCs w:val="22"/>
          <w:highlight w:val="yellow"/>
        </w:rPr>
        <w:t>_______________</w:t>
      </w:r>
      <w:permEnd w:id="179718212"/>
      <w:r w:rsidRPr="00316BF9">
        <w:rPr>
          <w:sz w:val="22"/>
          <w:szCs w:val="22"/>
        </w:rPr>
        <w:t>от «</w:t>
      </w:r>
      <w:permStart w:id="918364236" w:edGrp="everyone"/>
      <w:r w:rsidRPr="00316BF9">
        <w:rPr>
          <w:sz w:val="22"/>
          <w:szCs w:val="22"/>
          <w:highlight w:val="yellow"/>
        </w:rPr>
        <w:t>___</w:t>
      </w:r>
      <w:permEnd w:id="918364236"/>
      <w:r w:rsidRPr="00316BF9">
        <w:rPr>
          <w:sz w:val="22"/>
          <w:szCs w:val="22"/>
        </w:rPr>
        <w:t xml:space="preserve">» </w:t>
      </w:r>
      <w:permStart w:id="120734130" w:edGrp="everyone"/>
      <w:r w:rsidRPr="00316BF9">
        <w:rPr>
          <w:sz w:val="22"/>
          <w:szCs w:val="22"/>
          <w:highlight w:val="yellow"/>
        </w:rPr>
        <w:t>__________</w:t>
      </w:r>
      <w:permEnd w:id="120734130"/>
      <w:r w:rsidRPr="00316BF9">
        <w:rPr>
          <w:sz w:val="22"/>
          <w:szCs w:val="22"/>
        </w:rPr>
        <w:t xml:space="preserve"> 20</w:t>
      </w:r>
      <w:permStart w:id="1015425835" w:edGrp="everyone"/>
      <w:r w:rsidRPr="00316BF9">
        <w:rPr>
          <w:sz w:val="22"/>
          <w:szCs w:val="22"/>
          <w:highlight w:val="yellow"/>
        </w:rPr>
        <w:t>_</w:t>
      </w:r>
      <w:permEnd w:id="1015425835"/>
      <w:r w:rsidRPr="00316BF9">
        <w:rPr>
          <w:sz w:val="22"/>
          <w:szCs w:val="22"/>
        </w:rPr>
        <w:t>г.</w:t>
      </w:r>
      <w:permStart w:id="943855331" w:edGrp="everyone"/>
    </w:p>
    <w:permEnd w:id="943855331"/>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1.5. Сдача Помещения в субаренду по настоящему Договору не влечет за собой перехода права собственности на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1.6. Указанное в п. 1.1. настоящего Договора Помещение передается СУБ</w:t>
      </w:r>
      <w:r w:rsidRPr="00316BF9">
        <w:rPr>
          <w:caps/>
          <w:sz w:val="22"/>
          <w:szCs w:val="22"/>
        </w:rPr>
        <w:t>Арендатору</w:t>
      </w:r>
      <w:r w:rsidRPr="00316BF9">
        <w:rPr>
          <w:sz w:val="22"/>
          <w:szCs w:val="22"/>
        </w:rPr>
        <w:t xml:space="preserve"> на основании Акта приема-передачи, подписанного сторонами, являющегося неотъемлемой частью настоящего Договора (Приложение № 2). </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316BF9">
        <w:rPr>
          <w:sz w:val="22"/>
          <w:szCs w:val="22"/>
        </w:rPr>
        <w:lastRenderedPageBreak/>
        <w:t xml:space="preserve">1.7. Помещение, указанное в п. 1.1.  настоящего Договора, или его часть не могут быть сданы в субаренду третьим лицам без письменного согласия </w:t>
      </w:r>
      <w:r w:rsidRPr="00316BF9">
        <w:rPr>
          <w:caps/>
          <w:sz w:val="22"/>
          <w:szCs w:val="22"/>
        </w:rPr>
        <w:t>АрендАТОРА</w:t>
      </w:r>
      <w:r w:rsidRPr="00316BF9">
        <w:rPr>
          <w:sz w:val="22"/>
          <w:szCs w:val="22"/>
        </w:rPr>
        <w:t xml:space="preserve"> и на срок, превышающий срок действия настоящего Договора.</w:t>
      </w:r>
    </w:p>
    <w:p w:rsidR="00316BF9" w:rsidRPr="00316BF9" w:rsidRDefault="00316BF9" w:rsidP="00316BF9">
      <w:pPr>
        <w:widowControl w:val="0"/>
        <w:tabs>
          <w:tab w:val="left" w:pos="1386"/>
        </w:tabs>
        <w:autoSpaceDE w:val="0"/>
        <w:autoSpaceDN w:val="0"/>
        <w:adjustRightInd w:val="0"/>
        <w:ind w:firstLine="709"/>
        <w:jc w:val="both"/>
        <w:rPr>
          <w:sz w:val="22"/>
          <w:szCs w:val="22"/>
        </w:rPr>
      </w:pPr>
      <w:r w:rsidRPr="00316BF9">
        <w:rPr>
          <w:sz w:val="22"/>
          <w:szCs w:val="22"/>
        </w:rPr>
        <w:t>1.8. СУБ</w:t>
      </w:r>
      <w:r w:rsidRPr="00316BF9">
        <w:rPr>
          <w:caps/>
          <w:sz w:val="22"/>
          <w:szCs w:val="22"/>
        </w:rPr>
        <w:t>Арендатор</w:t>
      </w:r>
      <w:r w:rsidRPr="00316BF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Нарушение СУБ</w:t>
      </w:r>
      <w:r w:rsidRPr="00316BF9">
        <w:rPr>
          <w:caps/>
          <w:sz w:val="22"/>
          <w:szCs w:val="22"/>
        </w:rPr>
        <w:t>Арендатором</w:t>
      </w:r>
      <w:r w:rsidRPr="00316BF9">
        <w:rPr>
          <w:sz w:val="22"/>
          <w:szCs w:val="22"/>
        </w:rPr>
        <w:t xml:space="preserve"> данного пункта Договора является существенным нарушением настоящего Договора.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permStart w:id="2081293241" w:edGrp="everyone"/>
      <w:r w:rsidRPr="00316BF9">
        <w:rPr>
          <w:color w:val="0070C0"/>
          <w:sz w:val="22"/>
          <w:szCs w:val="22"/>
        </w:rPr>
        <w:t>1.9. На дату заключения настоящего Договора Помещение, указанное в пункте 1.1. настоящего Договора, свободно от прав третьих лиц, не находится под арестом, в залоге, не имеет иных обременений и не является предметом спора.</w:t>
      </w:r>
    </w:p>
    <w:p w:rsidR="00316BF9" w:rsidRPr="00316BF9" w:rsidRDefault="00316BF9" w:rsidP="00316BF9">
      <w:pPr>
        <w:widowControl w:val="0"/>
        <w:tabs>
          <w:tab w:val="left" w:pos="1134"/>
        </w:tabs>
        <w:autoSpaceDE w:val="0"/>
        <w:autoSpaceDN w:val="0"/>
        <w:adjustRightInd w:val="0"/>
        <w:ind w:firstLine="709"/>
        <w:contextualSpacing/>
        <w:jc w:val="both"/>
        <w:rPr>
          <w:color w:val="0070C0"/>
          <w:sz w:val="22"/>
          <w:szCs w:val="22"/>
        </w:rPr>
      </w:pPr>
      <w:r w:rsidRPr="00316BF9">
        <w:rPr>
          <w:color w:val="0070C0"/>
          <w:sz w:val="22"/>
          <w:szCs w:val="22"/>
        </w:rPr>
        <w:t>1.9. Субарендатор уведомлен о правах третьих лиц на недвижимое имущество.</w:t>
      </w:r>
      <w:r w:rsidRPr="00316BF9">
        <w:rPr>
          <w:color w:val="0070C0"/>
          <w:sz w:val="22"/>
          <w:szCs w:val="22"/>
          <w:vertAlign w:val="superscript"/>
        </w:rPr>
        <w:footnoteReference w:id="9"/>
      </w:r>
      <w:permEnd w:id="2081293241"/>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1.10. При прекращении действия настоящего Договора Помещение, указанное в п. 1.1. настоящего Договора, должно быть возвращено СУБ</w:t>
      </w:r>
      <w:r w:rsidRPr="00316BF9">
        <w:rPr>
          <w:caps/>
          <w:sz w:val="22"/>
          <w:szCs w:val="22"/>
        </w:rPr>
        <w:t>Арендатором Аренд</w:t>
      </w:r>
      <w:r w:rsidRPr="00316BF9">
        <w:rPr>
          <w:sz w:val="22"/>
          <w:szCs w:val="22"/>
        </w:rPr>
        <w:t>АТОРУ по Акту приема-передачи, подписанному обеими сторонами.</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 xml:space="preserve">1.11. Стоимость помещения составляет </w:t>
      </w:r>
      <w:r w:rsidRPr="00316BF9">
        <w:rPr>
          <w:sz w:val="22"/>
          <w:szCs w:val="22"/>
          <w:highlight w:val="yellow"/>
        </w:rPr>
        <w:t>____________ (______________)</w:t>
      </w:r>
      <w:r w:rsidRPr="00316BF9">
        <w:rPr>
          <w:sz w:val="22"/>
          <w:szCs w:val="22"/>
        </w:rPr>
        <w:t xml:space="preserve"> рублей </w:t>
      </w:r>
      <w:r w:rsidRPr="00316BF9">
        <w:rPr>
          <w:sz w:val="22"/>
          <w:szCs w:val="22"/>
          <w:highlight w:val="yellow"/>
        </w:rPr>
        <w:t>__</w:t>
      </w:r>
      <w:r w:rsidRPr="00316BF9">
        <w:rPr>
          <w:sz w:val="22"/>
          <w:szCs w:val="22"/>
        </w:rPr>
        <w:t xml:space="preserve"> копеек.</w:t>
      </w:r>
      <w:r w:rsidRPr="00316BF9">
        <w:rPr>
          <w:sz w:val="22"/>
          <w:szCs w:val="22"/>
          <w:vertAlign w:val="superscript"/>
        </w:rPr>
        <w:footnoteReference w:id="10"/>
      </w:r>
    </w:p>
    <w:p w:rsidR="00316BF9" w:rsidRPr="00316BF9" w:rsidRDefault="00316BF9" w:rsidP="00316BF9">
      <w:pPr>
        <w:widowControl w:val="0"/>
        <w:shd w:val="clear" w:color="auto" w:fill="FFFFFF"/>
        <w:autoSpaceDE w:val="0"/>
        <w:autoSpaceDN w:val="0"/>
        <w:adjustRightInd w:val="0"/>
        <w:contextualSpacing/>
        <w:jc w:val="center"/>
        <w:rPr>
          <w:b/>
          <w:bCs/>
          <w:sz w:val="22"/>
          <w:szCs w:val="22"/>
        </w:rPr>
      </w:pPr>
      <w:r w:rsidRPr="00316BF9">
        <w:rPr>
          <w:b/>
          <w:bCs/>
          <w:sz w:val="22"/>
          <w:szCs w:val="22"/>
        </w:rPr>
        <w:t>2. ПРАВА И ОБЯЗАННОСТИ И ЗАПРЕТЫ СТОРОН</w:t>
      </w:r>
    </w:p>
    <w:p w:rsidR="00316BF9" w:rsidRPr="00316BF9" w:rsidRDefault="00316BF9" w:rsidP="00316BF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316BF9">
        <w:rPr>
          <w:b/>
          <w:caps/>
          <w:sz w:val="22"/>
          <w:szCs w:val="22"/>
        </w:rPr>
        <w:t>Аренд</w:t>
      </w:r>
      <w:r w:rsidRPr="00316BF9">
        <w:rPr>
          <w:b/>
          <w:sz w:val="22"/>
          <w:szCs w:val="22"/>
        </w:rPr>
        <w:t>АТОР обязуется: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Передать Помещение СУБ</w:t>
      </w:r>
      <w:r w:rsidRPr="00316BF9">
        <w:rPr>
          <w:caps/>
          <w:sz w:val="22"/>
          <w:szCs w:val="22"/>
        </w:rPr>
        <w:t>Арендатору</w:t>
      </w:r>
      <w:r w:rsidRPr="00316BF9">
        <w:rPr>
          <w:sz w:val="22"/>
          <w:szCs w:val="22"/>
        </w:rPr>
        <w:t xml:space="preserve"> по Акту приема-передачи.</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 xml:space="preserve"> Провести с персоналом СУБ</w:t>
      </w:r>
      <w:r w:rsidRPr="00316BF9">
        <w:rPr>
          <w:caps/>
          <w:sz w:val="22"/>
          <w:szCs w:val="22"/>
        </w:rPr>
        <w:t>Арендатора</w:t>
      </w:r>
      <w:r w:rsidRPr="00316BF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СУБ</w:t>
      </w:r>
      <w:r w:rsidRPr="00316BF9">
        <w:rPr>
          <w:caps/>
          <w:sz w:val="22"/>
          <w:szCs w:val="22"/>
        </w:rPr>
        <w:t>Арендатору</w:t>
      </w:r>
      <w:r w:rsidRPr="00316BF9">
        <w:rPr>
          <w:sz w:val="22"/>
          <w:szCs w:val="22"/>
        </w:rPr>
        <w:t xml:space="preserve"> возможность беспрепятственного пользования Помещением в течение срока действия настоящего Договора.</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Контролировать обеспечение и предоставление СУБАРЕНДАТОРУ коммунальных, эксплуатационных услуг:</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r w:rsidRPr="00316BF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   теплоснабжение в период отопительного сезона;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возможность пользоваться санузлом общего пользования, оборудованным горячим и холодным водоснабжением;</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электроэнергией в пределах установленной мощности за счет </w:t>
      </w:r>
      <w:permStart w:id="1707179822" w:edGrp="everyone"/>
      <w:r w:rsidRPr="00316BF9">
        <w:rPr>
          <w:sz w:val="22"/>
          <w:szCs w:val="22"/>
          <w:highlight w:val="yellow"/>
        </w:rPr>
        <w:t>____________________________________________________________</w:t>
      </w:r>
      <w:permEnd w:id="1707179822"/>
      <w:r w:rsidRPr="00316BF9">
        <w:rPr>
          <w:sz w:val="22"/>
          <w:szCs w:val="22"/>
        </w:rPr>
        <w:t xml:space="preserve"> посредством содержания электросетевого хозяйства аэропорта;</w:t>
      </w:r>
    </w:p>
    <w:p w:rsidR="00316BF9" w:rsidRPr="00316BF9" w:rsidRDefault="00316BF9" w:rsidP="00316BF9">
      <w:pPr>
        <w:widowControl w:val="0"/>
        <w:shd w:val="clear" w:color="auto" w:fill="FFFFFF"/>
        <w:tabs>
          <w:tab w:val="left" w:pos="709"/>
          <w:tab w:val="left" w:pos="1276"/>
        </w:tabs>
        <w:autoSpaceDE w:val="0"/>
        <w:autoSpaceDN w:val="0"/>
        <w:adjustRightInd w:val="0"/>
        <w:ind w:left="709"/>
        <w:contextualSpacing/>
        <w:jc w:val="both"/>
        <w:rPr>
          <w:sz w:val="22"/>
          <w:szCs w:val="22"/>
        </w:rPr>
      </w:pPr>
      <w:r w:rsidRPr="00316BF9">
        <w:rPr>
          <w:sz w:val="22"/>
          <w:szCs w:val="22"/>
        </w:rPr>
        <w:t xml:space="preserve">- техническое обслуживание и текущий ремонт электрооборудования и электрических сетей Помещения.       </w:t>
      </w:r>
    </w:p>
    <w:p w:rsidR="00316BF9" w:rsidRPr="00316BF9" w:rsidRDefault="00316BF9" w:rsidP="00316BF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316BF9">
        <w:rPr>
          <w:sz w:val="22"/>
          <w:szCs w:val="22"/>
        </w:rPr>
        <w:t>Не менее чем за 30 (тридцать) календарных дней письменно уведомить СУБАРЕНДАТОРА о необходимости освобождения арендуемого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настоящего Договора прекращается.</w:t>
      </w:r>
    </w:p>
    <w:p w:rsidR="00316BF9" w:rsidRPr="00316BF9" w:rsidRDefault="00316BF9" w:rsidP="00316BF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Принять у СУБ</w:t>
      </w:r>
      <w:r w:rsidRPr="00316BF9">
        <w:rPr>
          <w:caps/>
          <w:sz w:val="22"/>
          <w:szCs w:val="22"/>
        </w:rPr>
        <w:t>Арендатора</w:t>
      </w:r>
      <w:r w:rsidRPr="00316BF9">
        <w:rPr>
          <w:sz w:val="22"/>
          <w:szCs w:val="22"/>
        </w:rPr>
        <w:t xml:space="preserve"> Помещение по Акту приема-передачи после прекращения действия настоящего Договора.</w:t>
      </w:r>
    </w:p>
    <w:p w:rsidR="00316BF9" w:rsidRPr="00316BF9" w:rsidRDefault="00316BF9" w:rsidP="00316BF9">
      <w:pPr>
        <w:widowControl w:val="0"/>
        <w:shd w:val="clear" w:color="auto" w:fill="FFFFFF"/>
        <w:tabs>
          <w:tab w:val="left" w:pos="1276"/>
          <w:tab w:val="left" w:pos="1418"/>
        </w:tabs>
        <w:autoSpaceDE w:val="0"/>
        <w:autoSpaceDN w:val="0"/>
        <w:adjustRightInd w:val="0"/>
        <w:ind w:left="709"/>
        <w:contextualSpacing/>
        <w:jc w:val="both"/>
        <w:rPr>
          <w:sz w:val="22"/>
          <w:szCs w:val="22"/>
        </w:rPr>
      </w:pPr>
    </w:p>
    <w:p w:rsidR="00316BF9" w:rsidRPr="00316BF9" w:rsidRDefault="00316BF9" w:rsidP="00316BF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316BF9">
        <w:rPr>
          <w:b/>
          <w:caps/>
          <w:sz w:val="22"/>
          <w:szCs w:val="22"/>
        </w:rPr>
        <w:t>СУБАрендатор</w:t>
      </w:r>
      <w:r w:rsidRPr="00316BF9">
        <w:rPr>
          <w:b/>
          <w:sz w:val="22"/>
          <w:szCs w:val="22"/>
        </w:rPr>
        <w:t xml:space="preserve"> обязуется:</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Принять у </w:t>
      </w:r>
      <w:r w:rsidRPr="00316BF9">
        <w:rPr>
          <w:caps/>
          <w:sz w:val="22"/>
          <w:szCs w:val="22"/>
        </w:rPr>
        <w:t>АрендАТОРА</w:t>
      </w:r>
      <w:r w:rsidRPr="00316BF9">
        <w:rPr>
          <w:sz w:val="22"/>
          <w:szCs w:val="22"/>
        </w:rPr>
        <w:t xml:space="preserve"> Помещение по Акту приема-передачи.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Занимать только арендуемые по настоящему Договору площади.</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установленный режим работы и использовать арендуемое Помещение исключительно по назначению в соответствии с п. 1.2. настоящего Договора.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316BF9" w:rsidRPr="00316BF9" w:rsidRDefault="00316BF9" w:rsidP="00316BF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316BF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316BF9">
        <w:rPr>
          <w:caps/>
          <w:sz w:val="22"/>
          <w:szCs w:val="22"/>
        </w:rPr>
        <w:t>Арендатором</w:t>
      </w:r>
      <w:r w:rsidRPr="00316BF9">
        <w:rPr>
          <w:sz w:val="22"/>
          <w:szCs w:val="22"/>
        </w:rPr>
        <w:t xml:space="preserve"> сведений, распространение которых по форме и содержанию является для него обязательным на основании закона.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Согласовать с </w:t>
      </w:r>
      <w:r w:rsidRPr="00316BF9">
        <w:rPr>
          <w:caps/>
          <w:sz w:val="22"/>
          <w:szCs w:val="22"/>
        </w:rPr>
        <w:t>АрендАТОРОМ</w:t>
      </w:r>
      <w:r w:rsidRPr="00316BF9">
        <w:rPr>
          <w:sz w:val="22"/>
          <w:szCs w:val="22"/>
        </w:rPr>
        <w:t xml:space="preserve"> вид и содержание всех сведений, которые СУБ</w:t>
      </w:r>
      <w:r w:rsidRPr="00316BF9">
        <w:rPr>
          <w:caps/>
          <w:sz w:val="22"/>
          <w:szCs w:val="22"/>
        </w:rPr>
        <w:t xml:space="preserve">Арендатор </w:t>
      </w:r>
      <w:r w:rsidRPr="00316BF9">
        <w:rPr>
          <w:sz w:val="22"/>
          <w:szCs w:val="22"/>
        </w:rPr>
        <w:t xml:space="preserve">планирует размещать в (на) арендуемом по настоящему Договору Помещении и (или) с его использованием, уведомив </w:t>
      </w:r>
      <w:r w:rsidRPr="00316BF9">
        <w:rPr>
          <w:caps/>
          <w:sz w:val="22"/>
          <w:szCs w:val="22"/>
        </w:rPr>
        <w:t>АрендАТОРА</w:t>
      </w:r>
      <w:r w:rsidRPr="00316BF9">
        <w:rPr>
          <w:sz w:val="22"/>
          <w:szCs w:val="22"/>
        </w:rPr>
        <w:t xml:space="preserve"> в срок не менее чем за 20 (двадцать) календарных дней до даты совершения любого из указанных выше действий. СУБ</w:t>
      </w:r>
      <w:r w:rsidRPr="00316BF9">
        <w:rPr>
          <w:caps/>
          <w:sz w:val="22"/>
          <w:szCs w:val="22"/>
        </w:rPr>
        <w:t xml:space="preserve">Арендатор </w:t>
      </w:r>
      <w:r w:rsidRPr="00316BF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Соблюдать пропускной и внутриобъектовый режимы, иные требования, обязательные для исполнения на территории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Соблюдать меры авиационной и транспортной безопасности, в том числе:</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перед началом своей деятельности на территории </w:t>
      </w:r>
      <w:r w:rsidRPr="00316BF9">
        <w:rPr>
          <w:caps/>
          <w:sz w:val="22"/>
          <w:szCs w:val="22"/>
        </w:rPr>
        <w:t>АрендАТОРА</w:t>
      </w:r>
      <w:r w:rsidRPr="00316BF9">
        <w:rPr>
          <w:sz w:val="22"/>
          <w:szCs w:val="22"/>
        </w:rPr>
        <w:t xml:space="preserve"> в арендуемом Помещении обеспечить прохождение всем персоналом, занятым в работах в арендуемом Помещении, инструктажа по пропускному и внутриобъектовому режиму и противопожарного инструктажа по соблюдению пожарной безопасности;</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необходимости своевременно и в установленном </w:t>
      </w:r>
      <w:r w:rsidRPr="00316BF9">
        <w:rPr>
          <w:caps/>
          <w:sz w:val="22"/>
          <w:szCs w:val="22"/>
        </w:rPr>
        <w:t>АрендАТОРОМ</w:t>
      </w:r>
      <w:r w:rsidRPr="00316BF9">
        <w:rPr>
          <w:sz w:val="22"/>
          <w:szCs w:val="22"/>
        </w:rPr>
        <w:t xml:space="preserve"> порядке оформлять пропуска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xml:space="preserve">- при расторжении настоящего Договора (в том числе и при досрочном) возвратить </w:t>
      </w:r>
      <w:r w:rsidRPr="00316BF9">
        <w:rPr>
          <w:caps/>
          <w:sz w:val="22"/>
          <w:szCs w:val="22"/>
        </w:rPr>
        <w:t>АрендАТОРУ</w:t>
      </w:r>
      <w:r w:rsidRPr="00316BF9">
        <w:rPr>
          <w:sz w:val="22"/>
          <w:szCs w:val="22"/>
        </w:rPr>
        <w:t xml:space="preserve"> ранее выданные пропуска не позднее дня прекращения срока действия настоящего Договора;</w:t>
      </w:r>
    </w:p>
    <w:p w:rsidR="00316BF9" w:rsidRPr="00316BF9" w:rsidRDefault="00316BF9" w:rsidP="00316BF9">
      <w:pPr>
        <w:widowControl w:val="0"/>
        <w:shd w:val="clear" w:color="auto" w:fill="FFFFFF"/>
        <w:autoSpaceDE w:val="0"/>
        <w:autoSpaceDN w:val="0"/>
        <w:adjustRightInd w:val="0"/>
        <w:ind w:firstLine="709"/>
        <w:contextualSpacing/>
        <w:jc w:val="both"/>
        <w:rPr>
          <w:sz w:val="22"/>
          <w:szCs w:val="22"/>
        </w:rPr>
      </w:pPr>
      <w:r w:rsidRPr="00316BF9">
        <w:rPr>
          <w:sz w:val="22"/>
          <w:szCs w:val="22"/>
        </w:rPr>
        <w:t>- выполнять иные нормы и правила по авиационной и транспортной безопасности, действующие на территории аэропорта.</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316BF9">
        <w:rPr>
          <w:caps/>
          <w:sz w:val="22"/>
          <w:szCs w:val="22"/>
        </w:rPr>
        <w:t>Арендатором</w:t>
      </w:r>
      <w:r w:rsidRPr="00316BF9">
        <w:rPr>
          <w:sz w:val="22"/>
          <w:szCs w:val="22"/>
        </w:rPr>
        <w:t>. Эксплуатация электрооборудования в Помещении может осуществляться СУБ</w:t>
      </w:r>
      <w:r w:rsidRPr="00316BF9">
        <w:rPr>
          <w:caps/>
          <w:sz w:val="22"/>
          <w:szCs w:val="22"/>
        </w:rPr>
        <w:t>Арендатором</w:t>
      </w:r>
      <w:r w:rsidRPr="00316BF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316BF9">
        <w:rPr>
          <w:caps/>
          <w:sz w:val="22"/>
          <w:szCs w:val="22"/>
        </w:rPr>
        <w:t>Арендатор</w:t>
      </w:r>
      <w:r w:rsidRPr="00316BF9">
        <w:rPr>
          <w:sz w:val="22"/>
          <w:szCs w:val="22"/>
        </w:rPr>
        <w:t xml:space="preserve"> обязан предоставить </w:t>
      </w:r>
      <w:r w:rsidRPr="00316BF9">
        <w:rPr>
          <w:caps/>
          <w:sz w:val="22"/>
          <w:szCs w:val="22"/>
        </w:rPr>
        <w:t>АрендАТОРУ</w:t>
      </w:r>
      <w:r w:rsidRPr="00316BF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внешний и внутренний дизайн арендуемого Помещения (в том числе оборудования). </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 xml:space="preserve"> Не совершать действий, способных вызвать повреждение арендуемого Помещения и расположенных в нем инженерных сетей, имущества.</w:t>
      </w:r>
    </w:p>
    <w:p w:rsidR="00316BF9" w:rsidRPr="00316BF9" w:rsidRDefault="00316BF9" w:rsidP="00316BF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316BF9">
        <w:rPr>
          <w:sz w:val="22"/>
          <w:szCs w:val="22"/>
        </w:rPr>
        <w:t xml:space="preserve">Не производить никаких перепланировок и переоборудования в арендуемом Помещении без письменного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 xml:space="preserve">АрендАТОРОМ </w:t>
      </w:r>
      <w:r w:rsidRPr="00316BF9">
        <w:rPr>
          <w:sz w:val="22"/>
          <w:szCs w:val="22"/>
        </w:rPr>
        <w:t xml:space="preserve">перечень электрооборудования, устанавливаемого и используемого в Помещении в силу того, что </w:t>
      </w:r>
      <w:r w:rsidRPr="00316BF9">
        <w:rPr>
          <w:caps/>
          <w:sz w:val="22"/>
          <w:szCs w:val="22"/>
        </w:rPr>
        <w:t>АрендАТОР</w:t>
      </w:r>
      <w:r w:rsidRPr="00316BF9">
        <w:rPr>
          <w:sz w:val="22"/>
          <w:szCs w:val="22"/>
        </w:rPr>
        <w:t xml:space="preserve"> передает СУБ</w:t>
      </w:r>
      <w:r w:rsidRPr="00316BF9">
        <w:rPr>
          <w:caps/>
          <w:sz w:val="22"/>
          <w:szCs w:val="22"/>
        </w:rPr>
        <w:t>Арендатору</w:t>
      </w:r>
      <w:r w:rsidRPr="00316BF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316BF9">
        <w:rPr>
          <w:caps/>
          <w:sz w:val="22"/>
          <w:szCs w:val="22"/>
        </w:rPr>
        <w:t>АрендАТОРУ</w:t>
      </w:r>
      <w:r w:rsidRPr="00316BF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lastRenderedPageBreak/>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permStart w:id="190342070" w:edGrp="everyone"/>
      <w:r w:rsidRPr="00316BF9">
        <w:rPr>
          <w:sz w:val="22"/>
          <w:szCs w:val="22"/>
        </w:rPr>
        <w:t>(</w:t>
      </w:r>
      <w:r w:rsidRPr="00316BF9">
        <w:rPr>
          <w:sz w:val="22"/>
          <w:szCs w:val="22"/>
          <w:highlight w:val="yellow"/>
        </w:rPr>
        <w:t>______</w:t>
      </w:r>
      <w:r w:rsidRPr="00316BF9">
        <w:rPr>
          <w:sz w:val="22"/>
          <w:szCs w:val="22"/>
        </w:rPr>
        <w:t>)</w:t>
      </w:r>
      <w:r w:rsidRPr="00316BF9">
        <w:rPr>
          <w:sz w:val="22"/>
          <w:szCs w:val="22"/>
          <w:highlight w:val="yellow"/>
        </w:rPr>
        <w:t>________________</w:t>
      </w:r>
      <w:r w:rsidRPr="00316BF9">
        <w:rPr>
          <w:sz w:val="22"/>
          <w:szCs w:val="22"/>
        </w:rPr>
        <w:t xml:space="preserve">  </w:t>
      </w:r>
      <w:permEnd w:id="190342070"/>
      <w:r w:rsidRPr="00316BF9">
        <w:rPr>
          <w:sz w:val="22"/>
          <w:szCs w:val="22"/>
        </w:rPr>
        <w:t xml:space="preserve">или по электронной почте </w:t>
      </w:r>
      <w:permStart w:id="681864473" w:edGrp="everyone"/>
      <w:r w:rsidRPr="00316BF9">
        <w:rPr>
          <w:sz w:val="22"/>
          <w:szCs w:val="22"/>
          <w:highlight w:val="yellow"/>
        </w:rPr>
        <w:t>_____________</w:t>
      </w:r>
      <w:r w:rsidRPr="00316BF9">
        <w:rPr>
          <w:sz w:val="22"/>
          <w:szCs w:val="22"/>
        </w:rPr>
        <w:t xml:space="preserve"> </w:t>
      </w:r>
      <w:permEnd w:id="681864473"/>
      <w:r w:rsidRPr="00316BF9">
        <w:rPr>
          <w:sz w:val="22"/>
          <w:szCs w:val="22"/>
        </w:rPr>
        <w:t>показания приборов учета электроэнергии в арендуемом Помещении надень передачи показаний.</w:t>
      </w:r>
    </w:p>
    <w:p w:rsidR="00316BF9" w:rsidRPr="00316BF9" w:rsidRDefault="00316BF9" w:rsidP="00316BF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316BF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Соблюдать правила противопожарной безопасности, санитарно-технические нормы.</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Принять все разумные меры для обеспечения безопасности Помещения, а также имущества, находящегося в Помещении.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Производить охрану Помещения, а также находящегося в нем имущества (вещей) самостоятельно и за свой счет.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арендованное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арендованных Помещений несет Субарендатор.</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Согласовывать с </w:t>
      </w:r>
      <w:r w:rsidRPr="00316BF9">
        <w:rPr>
          <w:caps/>
          <w:sz w:val="22"/>
          <w:szCs w:val="22"/>
        </w:rPr>
        <w:t>АрендАТОРОМ</w:t>
      </w:r>
      <w:r w:rsidRPr="00316BF9">
        <w:rPr>
          <w:sz w:val="22"/>
          <w:szCs w:val="22"/>
        </w:rPr>
        <w:t xml:space="preserve"> время и порядок доставки товаров (имущества, т.д.) в Помещение.</w:t>
      </w:r>
    </w:p>
    <w:p w:rsidR="00316BF9" w:rsidRPr="00316BF9" w:rsidRDefault="00316BF9" w:rsidP="00316BF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316BF9">
        <w:rPr>
          <w:sz w:val="22"/>
          <w:szCs w:val="22"/>
        </w:rPr>
        <w:t xml:space="preserve">По согласованию с </w:t>
      </w:r>
      <w:r w:rsidRPr="00316BF9">
        <w:rPr>
          <w:caps/>
          <w:sz w:val="22"/>
          <w:szCs w:val="22"/>
        </w:rPr>
        <w:t>АрендАТОРОМ</w:t>
      </w:r>
      <w:r w:rsidRPr="00316BF9">
        <w:rPr>
          <w:sz w:val="22"/>
          <w:szCs w:val="22"/>
        </w:rPr>
        <w:t xml:space="preserve"> в случае пожара, аварии, инцидента, возникших по вине СУБ</w:t>
      </w:r>
      <w:r w:rsidRPr="00316BF9">
        <w:rPr>
          <w:caps/>
          <w:sz w:val="22"/>
          <w:szCs w:val="22"/>
        </w:rPr>
        <w:t>Арендатора</w:t>
      </w:r>
      <w:r w:rsidRPr="00316BF9">
        <w:rPr>
          <w:sz w:val="22"/>
          <w:szCs w:val="22"/>
        </w:rPr>
        <w:t xml:space="preserve">, возместить материальный ущерб </w:t>
      </w:r>
      <w:r w:rsidRPr="00316BF9">
        <w:rPr>
          <w:caps/>
          <w:sz w:val="22"/>
          <w:szCs w:val="22"/>
        </w:rPr>
        <w:t>АРЕНДАТОРУ. В</w:t>
      </w:r>
      <w:r w:rsidRPr="00316BF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 Обеспечить беспрепятственный доступ в Помещение представителей </w:t>
      </w:r>
      <w:r w:rsidRPr="00316BF9">
        <w:rPr>
          <w:caps/>
          <w:sz w:val="22"/>
          <w:szCs w:val="22"/>
        </w:rPr>
        <w:t>АрендАТОРА</w:t>
      </w:r>
      <w:r w:rsidRPr="00316BF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316BF9">
        <w:rPr>
          <w:caps/>
          <w:sz w:val="22"/>
          <w:szCs w:val="22"/>
        </w:rPr>
        <w:t>АрендАТОРОМ</w:t>
      </w:r>
      <w:r w:rsidRPr="00316BF9">
        <w:rPr>
          <w:sz w:val="22"/>
          <w:szCs w:val="22"/>
        </w:rPr>
        <w:t xml:space="preserve"> технической документацией и сроками производства работ.</w:t>
      </w:r>
    </w:p>
    <w:p w:rsidR="00316BF9" w:rsidRPr="00316BF9" w:rsidRDefault="00316BF9" w:rsidP="00316BF9">
      <w:pPr>
        <w:widowControl w:val="0"/>
        <w:shd w:val="clear" w:color="auto" w:fill="FFFFFF"/>
        <w:tabs>
          <w:tab w:val="left" w:pos="1418"/>
        </w:tabs>
        <w:autoSpaceDE w:val="0"/>
        <w:autoSpaceDN w:val="0"/>
        <w:adjustRightInd w:val="0"/>
        <w:ind w:firstLine="851"/>
        <w:contextualSpacing/>
        <w:jc w:val="both"/>
        <w:rPr>
          <w:sz w:val="22"/>
          <w:szCs w:val="22"/>
        </w:rPr>
      </w:pPr>
      <w:r w:rsidRPr="00316BF9">
        <w:rPr>
          <w:sz w:val="22"/>
          <w:szCs w:val="22"/>
        </w:rPr>
        <w:t xml:space="preserve">В случае если ремонт в Помещении выполнен </w:t>
      </w:r>
      <w:r w:rsidRPr="00316BF9">
        <w:rPr>
          <w:caps/>
          <w:sz w:val="22"/>
          <w:szCs w:val="22"/>
        </w:rPr>
        <w:t xml:space="preserve">АрендАТОРОМ, </w:t>
      </w:r>
      <w:r w:rsidRPr="00316BF9">
        <w:rPr>
          <w:sz w:val="22"/>
          <w:szCs w:val="22"/>
        </w:rPr>
        <w:t xml:space="preserve">по отдельному согласованию сторон, СУБАРЕНДАТОР обязуется возместить </w:t>
      </w:r>
      <w:r w:rsidRPr="00316BF9">
        <w:rPr>
          <w:caps/>
          <w:sz w:val="22"/>
          <w:szCs w:val="22"/>
        </w:rPr>
        <w:t>АрендАТОРУ</w:t>
      </w:r>
      <w:r w:rsidRPr="00316BF9">
        <w:rPr>
          <w:sz w:val="22"/>
          <w:szCs w:val="22"/>
        </w:rPr>
        <w:t xml:space="preserve"> расходы на ремонт и техническое переоснащение Помещений.</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Немедленно извещать </w:t>
      </w:r>
      <w:r w:rsidRPr="00316BF9">
        <w:rPr>
          <w:caps/>
          <w:sz w:val="22"/>
          <w:szCs w:val="22"/>
        </w:rPr>
        <w:t>АрендАТОРА</w:t>
      </w:r>
      <w:r w:rsidRPr="00316BF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316BF9">
        <w:rPr>
          <w:caps/>
          <w:sz w:val="22"/>
          <w:szCs w:val="22"/>
        </w:rPr>
        <w:t>АрендАТОРА</w:t>
      </w:r>
      <w:r w:rsidRPr="00316BF9">
        <w:rPr>
          <w:sz w:val="22"/>
          <w:szCs w:val="22"/>
        </w:rPr>
        <w:t>.</w:t>
      </w:r>
    </w:p>
    <w:p w:rsidR="00316BF9" w:rsidRPr="00316BF9" w:rsidRDefault="00316BF9" w:rsidP="00316BF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316BF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316BF9">
        <w:rPr>
          <w:caps/>
          <w:sz w:val="22"/>
          <w:szCs w:val="22"/>
        </w:rPr>
        <w:t>Арендатора</w:t>
      </w:r>
      <w:r w:rsidRPr="00316BF9">
        <w:rPr>
          <w:sz w:val="22"/>
          <w:szCs w:val="22"/>
        </w:rPr>
        <w:t xml:space="preserve"> в соответствии с условиями Договора. Ввоз (вывоз) СУБ</w:t>
      </w:r>
      <w:r w:rsidRPr="00316BF9">
        <w:rPr>
          <w:caps/>
          <w:sz w:val="22"/>
          <w:szCs w:val="22"/>
        </w:rPr>
        <w:t xml:space="preserve">арендатором </w:t>
      </w:r>
      <w:r w:rsidRPr="00316BF9">
        <w:rPr>
          <w:sz w:val="22"/>
          <w:szCs w:val="22"/>
        </w:rPr>
        <w:t xml:space="preserve">оборудования осуществляется с соблюдением </w:t>
      </w:r>
      <w:r w:rsidRPr="00316BF9">
        <w:rPr>
          <w:sz w:val="22"/>
          <w:szCs w:val="22"/>
        </w:rPr>
        <w:lastRenderedPageBreak/>
        <w:t xml:space="preserve">установленного пропускного режима и выдачей </w:t>
      </w:r>
      <w:r w:rsidRPr="00316BF9">
        <w:rPr>
          <w:caps/>
          <w:sz w:val="22"/>
          <w:szCs w:val="22"/>
        </w:rPr>
        <w:t>АрендАТОРОМ</w:t>
      </w:r>
      <w:r w:rsidRPr="00316BF9">
        <w:rPr>
          <w:sz w:val="22"/>
          <w:szCs w:val="22"/>
        </w:rPr>
        <w:t xml:space="preserve"> соответствующего письменного разрешения.</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 xml:space="preserve">Предоставлять по требованию </w:t>
      </w:r>
      <w:r w:rsidRPr="00316BF9">
        <w:rPr>
          <w:caps/>
          <w:sz w:val="22"/>
          <w:szCs w:val="22"/>
        </w:rPr>
        <w:t xml:space="preserve">АрендАТОРА </w:t>
      </w:r>
      <w:r w:rsidRPr="00316BF9">
        <w:rPr>
          <w:sz w:val="22"/>
          <w:szCs w:val="22"/>
        </w:rPr>
        <w:t>соответствующие документы о правомерности осуществления своей деятельности в арендуемом Помещении.</w:t>
      </w:r>
    </w:p>
    <w:p w:rsidR="00316BF9" w:rsidRPr="00316BF9" w:rsidRDefault="00316BF9" w:rsidP="00316BF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316BF9">
        <w:rPr>
          <w:sz w:val="22"/>
          <w:szCs w:val="22"/>
        </w:rPr>
        <w:t>Своевременно оплачивать арендную плату за Помещение и предусмотренные настоящим Договором платежи.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Выполнять в установленный срок предписания контролирующих органов, требований </w:t>
      </w:r>
      <w:r w:rsidRPr="00316BF9">
        <w:rPr>
          <w:caps/>
          <w:sz w:val="22"/>
          <w:szCs w:val="22"/>
        </w:rPr>
        <w:t>АрендАТОРА</w:t>
      </w:r>
      <w:r w:rsidRPr="00316BF9">
        <w:rPr>
          <w:sz w:val="22"/>
          <w:szCs w:val="22"/>
        </w:rPr>
        <w:t xml:space="preserve"> о принятии мер по ликвидации ситуаций, возникающих в результате деятельности СУБ</w:t>
      </w:r>
      <w:r w:rsidRPr="00316BF9">
        <w:rPr>
          <w:caps/>
          <w:sz w:val="22"/>
          <w:szCs w:val="22"/>
        </w:rPr>
        <w:t>Арендатора</w:t>
      </w:r>
      <w:r w:rsidRPr="00316BF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По окончанию срока действия Договора или при досрочном расторжении Договора СУБ</w:t>
      </w:r>
      <w:r w:rsidRPr="00316BF9">
        <w:rPr>
          <w:caps/>
          <w:sz w:val="22"/>
          <w:szCs w:val="22"/>
        </w:rPr>
        <w:t>Арендатор</w:t>
      </w:r>
      <w:r w:rsidRPr="00316BF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 xml:space="preserve"> В течение срока, указанного в уведомлении АРЕНДАТОРА, предусмотренном п. 2.1.5 настоящего Договора, освободить арендуемое Помещение и передать его АРЕНДАТОРУ по Акту приема-передачи.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Образованные в результате своей деятельности отходы (мусор) СУБ</w:t>
      </w:r>
      <w:r w:rsidRPr="00316BF9">
        <w:rPr>
          <w:caps/>
          <w:sz w:val="22"/>
          <w:szCs w:val="22"/>
        </w:rPr>
        <w:t xml:space="preserve">Арендатор </w:t>
      </w:r>
      <w:r w:rsidRPr="00316BF9">
        <w:rPr>
          <w:sz w:val="22"/>
          <w:szCs w:val="22"/>
        </w:rPr>
        <w:t xml:space="preserve">самостоятельно (своими силами) перемещает на контейнерную площадку для сбора мусора. </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316BF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316BF9" w:rsidRPr="00316BF9" w:rsidRDefault="00316BF9" w:rsidP="00316BF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316BF9">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         </w:t>
      </w:r>
      <w:r w:rsidRPr="00316BF9">
        <w:rPr>
          <w:b/>
          <w:sz w:val="22"/>
          <w:szCs w:val="22"/>
        </w:rPr>
        <w:t xml:space="preserve">2.3. </w:t>
      </w:r>
      <w:r w:rsidRPr="00316BF9">
        <w:rPr>
          <w:b/>
          <w:caps/>
          <w:sz w:val="22"/>
          <w:szCs w:val="22"/>
        </w:rPr>
        <w:t>АрендАТОР</w:t>
      </w:r>
      <w:r w:rsidRPr="00316BF9">
        <w:rPr>
          <w:b/>
          <w:sz w:val="22"/>
          <w:szCs w:val="22"/>
        </w:rPr>
        <w:t xml:space="preserve"> имеет право: </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316BF9">
        <w:rPr>
          <w:caps/>
          <w:sz w:val="22"/>
          <w:szCs w:val="22"/>
        </w:rPr>
        <w:t>Арендатора</w:t>
      </w:r>
      <w:r w:rsidRPr="00316BF9">
        <w:rPr>
          <w:sz w:val="22"/>
          <w:szCs w:val="22"/>
        </w:rPr>
        <w:t xml:space="preserve">. В случае возникновения стихийных бедствий, пожаров, производственных аварий, представители </w:t>
      </w:r>
      <w:r w:rsidRPr="00316BF9">
        <w:rPr>
          <w:caps/>
          <w:sz w:val="22"/>
          <w:szCs w:val="22"/>
        </w:rPr>
        <w:t>АрендАТОРА</w:t>
      </w:r>
      <w:r w:rsidRPr="00316BF9">
        <w:rPr>
          <w:sz w:val="22"/>
          <w:szCs w:val="22"/>
        </w:rPr>
        <w:t xml:space="preserve"> имеют право доступа в Помещение вне зависимости от режима работы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2.3.2. В случае задержки СУБ</w:t>
      </w:r>
      <w:r w:rsidRPr="00316BF9">
        <w:rPr>
          <w:caps/>
          <w:sz w:val="22"/>
          <w:szCs w:val="22"/>
        </w:rPr>
        <w:t>Арендатором</w:t>
      </w:r>
      <w:r w:rsidRPr="00316BF9">
        <w:rPr>
          <w:sz w:val="22"/>
          <w:szCs w:val="22"/>
        </w:rPr>
        <w:t xml:space="preserve"> оплаты арендной платы на 5 (пять) календарных дней и более, а также неоднократного нарушения СУБ</w:t>
      </w:r>
      <w:r w:rsidRPr="00316BF9">
        <w:rPr>
          <w:caps/>
          <w:sz w:val="22"/>
          <w:szCs w:val="22"/>
        </w:rPr>
        <w:t>Арендатором</w:t>
      </w:r>
      <w:r w:rsidRPr="00316BF9">
        <w:rPr>
          <w:sz w:val="22"/>
          <w:szCs w:val="22"/>
        </w:rPr>
        <w:t xml:space="preserve"> сроков ее  внесения (два и более раз подряд на срок более 10 (десяти) календарных дней суммарно от определенного настоящим Договором срока внесения арендной платы) потребовать от СУБ</w:t>
      </w:r>
      <w:r w:rsidRPr="00316BF9">
        <w:rPr>
          <w:caps/>
          <w:sz w:val="22"/>
          <w:szCs w:val="22"/>
        </w:rPr>
        <w:t>Арендатора</w:t>
      </w:r>
      <w:r w:rsidRPr="00316BF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316BF9">
        <w:rPr>
          <w:caps/>
          <w:sz w:val="22"/>
          <w:szCs w:val="22"/>
        </w:rPr>
        <w:t>Арендатора</w:t>
      </w:r>
      <w:r w:rsidRPr="00316BF9">
        <w:rPr>
          <w:sz w:val="22"/>
          <w:szCs w:val="22"/>
        </w:rPr>
        <w:t xml:space="preserve"> за 10(десять) календарных дней.</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2.3.3.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задолженность пени), согласно п. 1 ст. 359 ГК РФ,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316BF9" w:rsidRPr="00316BF9" w:rsidRDefault="00316BF9" w:rsidP="00316BF9">
      <w:pPr>
        <w:tabs>
          <w:tab w:val="left" w:pos="993"/>
        </w:tabs>
        <w:ind w:firstLine="567"/>
        <w:jc w:val="both"/>
        <w:rPr>
          <w:sz w:val="22"/>
          <w:szCs w:val="22"/>
        </w:rPr>
      </w:pPr>
      <w:r w:rsidRPr="00316BF9">
        <w:rPr>
          <w:sz w:val="22"/>
          <w:szCs w:val="22"/>
        </w:rPr>
        <w:lastRenderedPageBreak/>
        <w:t xml:space="preserve">Стороны договорились, что удержание имущества начинается с даты уведомления СУБАРЕНДАТОРА способами, указанными в настоящем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316BF9" w:rsidRPr="00316BF9" w:rsidRDefault="00316BF9" w:rsidP="00316BF9">
      <w:pPr>
        <w:tabs>
          <w:tab w:val="left" w:pos="993"/>
        </w:tabs>
        <w:ind w:firstLine="567"/>
        <w:jc w:val="both"/>
        <w:rPr>
          <w:sz w:val="22"/>
          <w:szCs w:val="22"/>
        </w:rPr>
      </w:pPr>
      <w:r w:rsidRPr="00316BF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316BF9" w:rsidRPr="00316BF9" w:rsidRDefault="00316BF9" w:rsidP="00316BF9">
      <w:pPr>
        <w:tabs>
          <w:tab w:val="left" w:pos="993"/>
        </w:tabs>
        <w:ind w:firstLine="567"/>
        <w:jc w:val="both"/>
        <w:rPr>
          <w:sz w:val="22"/>
          <w:szCs w:val="22"/>
        </w:rPr>
      </w:pPr>
      <w:r w:rsidRPr="00316BF9">
        <w:rPr>
          <w:sz w:val="22"/>
          <w:szCs w:val="22"/>
        </w:rPr>
        <w:t xml:space="preserve">В соответствии со ст.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316BF9" w:rsidRPr="00316BF9" w:rsidRDefault="00316BF9" w:rsidP="00316BF9">
      <w:pPr>
        <w:widowControl w:val="0"/>
        <w:autoSpaceDE w:val="0"/>
        <w:autoSpaceDN w:val="0"/>
        <w:adjustRightInd w:val="0"/>
        <w:jc w:val="both"/>
        <w:rPr>
          <w:b/>
          <w:sz w:val="22"/>
          <w:szCs w:val="22"/>
          <w:u w:val="single"/>
        </w:rPr>
      </w:pPr>
      <w:r w:rsidRPr="00316BF9">
        <w:rPr>
          <w:sz w:val="22"/>
          <w:szCs w:val="22"/>
        </w:rPr>
        <w:t xml:space="preserve">              2.3.4.В случае нарушения СУБАРЕНДАТОРОМ сроков оплаты арендной платы и/или иных платежей, предусмотренных настоящим Договором, АРЕНДАТОР, в дополнении к иным правам, предусмотренным настоящим Договором или применимым законодательством, вправе по своему выбору до полного погашения СУБАРЕНДАТОРОМ задолженности:</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О введении вышеуказанных ограничений в Помещении АРЕНДАТОР уведомляет СУБАРЕНДАТОРА в письменном порядке за 3 (три) календарных дня.</w:t>
      </w:r>
    </w:p>
    <w:p w:rsidR="00316BF9" w:rsidRPr="00316BF9" w:rsidRDefault="00316BF9" w:rsidP="00316BF9">
      <w:pPr>
        <w:widowControl w:val="0"/>
        <w:autoSpaceDE w:val="0"/>
        <w:autoSpaceDN w:val="0"/>
        <w:adjustRightInd w:val="0"/>
        <w:spacing w:after="120"/>
        <w:jc w:val="both"/>
        <w:rPr>
          <w:sz w:val="22"/>
          <w:szCs w:val="22"/>
        </w:rPr>
      </w:pPr>
      <w:r w:rsidRPr="00316BF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принадлежащее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316BF9" w:rsidRPr="00316BF9" w:rsidRDefault="00316BF9" w:rsidP="00316BF9">
      <w:pPr>
        <w:widowControl w:val="0"/>
        <w:autoSpaceDE w:val="0"/>
        <w:autoSpaceDN w:val="0"/>
        <w:adjustRightInd w:val="0"/>
        <w:spacing w:after="120"/>
        <w:ind w:firstLine="709"/>
        <w:jc w:val="both"/>
        <w:rPr>
          <w:sz w:val="22"/>
          <w:szCs w:val="22"/>
        </w:rPr>
      </w:pPr>
      <w:r w:rsidRPr="00316BF9">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настоящему Договору, не является основание для компенсации каких-либо убытков СУБАРЕНДАТОРА, не влечет возможность расторжения настоящего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b/>
          <w:sz w:val="22"/>
          <w:szCs w:val="22"/>
        </w:rPr>
      </w:pPr>
      <w:r w:rsidRPr="00316BF9">
        <w:rPr>
          <w:b/>
          <w:sz w:val="22"/>
          <w:szCs w:val="22"/>
        </w:rPr>
        <w:t>2.4. СУБ</w:t>
      </w:r>
      <w:permStart w:id="2071808634" w:edGrp="everyone"/>
      <w:permEnd w:id="2071808634"/>
      <w:r w:rsidRPr="00316BF9">
        <w:rPr>
          <w:b/>
          <w:caps/>
          <w:sz w:val="22"/>
          <w:szCs w:val="22"/>
        </w:rPr>
        <w:t>Арендатор</w:t>
      </w:r>
      <w:r w:rsidRPr="00316BF9">
        <w:rPr>
          <w:b/>
          <w:sz w:val="22"/>
          <w:szCs w:val="22"/>
        </w:rPr>
        <w:t xml:space="preserve"> имеет право:</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r w:rsidRPr="00316BF9">
        <w:rPr>
          <w:sz w:val="22"/>
          <w:szCs w:val="22"/>
        </w:rPr>
        <w:t>2.4.1. В случае необходимости подключения оборудования СУБ</w:t>
      </w:r>
      <w:r w:rsidRPr="00316BF9">
        <w:rPr>
          <w:caps/>
          <w:sz w:val="22"/>
          <w:szCs w:val="22"/>
        </w:rPr>
        <w:t>Арендатора</w:t>
      </w:r>
      <w:r w:rsidRPr="00316BF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highlight w:val="green"/>
        </w:rPr>
      </w:pPr>
    </w:p>
    <w:p w:rsidR="00316BF9" w:rsidRPr="00316BF9" w:rsidRDefault="00316BF9" w:rsidP="00316BF9">
      <w:pPr>
        <w:widowControl w:val="0"/>
        <w:shd w:val="clear" w:color="auto" w:fill="FFFFFF"/>
        <w:autoSpaceDE w:val="0"/>
        <w:autoSpaceDN w:val="0"/>
        <w:adjustRightInd w:val="0"/>
        <w:ind w:firstLine="709"/>
        <w:contextualSpacing/>
        <w:jc w:val="both"/>
        <w:rPr>
          <w:b/>
          <w:bCs/>
          <w:sz w:val="22"/>
          <w:szCs w:val="22"/>
        </w:rPr>
      </w:pPr>
      <w:r w:rsidRPr="00316BF9">
        <w:rPr>
          <w:b/>
          <w:bCs/>
          <w:sz w:val="22"/>
          <w:szCs w:val="22"/>
        </w:rPr>
        <w:t>2.5. СУБАРЕНДАТОРУ запрещается:</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2.5.1. Использовать багажные тележки для пассажиров для доставки и перевозки грузов и товаров.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2.5.2. Складировать мусор в местах, не предназначенных для этих целей.</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2.5.3. Транспортировать баллоны с газом на непредназначенных для перевозки баллонов багажных тележках.</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2.5.5. Воспрепятствовать АРЕНДАТОРУ осуществлению своих контрольно-управленческих функций.</w:t>
      </w:r>
    </w:p>
    <w:p w:rsidR="00316BF9" w:rsidRPr="00316BF9" w:rsidRDefault="00316BF9" w:rsidP="00316BF9">
      <w:pPr>
        <w:widowControl w:val="0"/>
        <w:autoSpaceDE w:val="0"/>
        <w:autoSpaceDN w:val="0"/>
        <w:adjustRightInd w:val="0"/>
        <w:ind w:left="709"/>
        <w:jc w:val="both"/>
        <w:rPr>
          <w:color w:val="000000"/>
          <w:sz w:val="22"/>
          <w:szCs w:val="22"/>
        </w:rPr>
      </w:pPr>
      <w:r w:rsidRPr="00316BF9">
        <w:rPr>
          <w:color w:val="000000"/>
          <w:sz w:val="22"/>
          <w:szCs w:val="22"/>
        </w:rPr>
        <w:t>2.5.6. Портить имущество АРЕНДАТОРА и/или иных третьих лиц.</w:t>
      </w:r>
    </w:p>
    <w:p w:rsidR="00316BF9" w:rsidRPr="00316BF9" w:rsidRDefault="00316BF9" w:rsidP="00316BF9">
      <w:pPr>
        <w:widowControl w:val="0"/>
        <w:shd w:val="clear" w:color="auto" w:fill="FFFFFF"/>
        <w:tabs>
          <w:tab w:val="left" w:pos="1418"/>
        </w:tabs>
        <w:autoSpaceDE w:val="0"/>
        <w:autoSpaceDN w:val="0"/>
        <w:adjustRightInd w:val="0"/>
        <w:ind w:firstLine="709"/>
        <w:contextualSpacing/>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contextualSpacing/>
        <w:jc w:val="center"/>
        <w:rPr>
          <w:b/>
          <w:sz w:val="22"/>
          <w:szCs w:val="22"/>
        </w:rPr>
      </w:pPr>
      <w:r w:rsidRPr="00316BF9">
        <w:rPr>
          <w:b/>
          <w:sz w:val="22"/>
          <w:szCs w:val="22"/>
        </w:rPr>
        <w:t>3. ПЛАТЕЖИ И ПОРЯДОК РАСЧЕТОВ</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caps/>
          <w:sz w:val="22"/>
          <w:szCs w:val="22"/>
        </w:rPr>
        <w:t xml:space="preserve">3.1. </w:t>
      </w:r>
      <w:r w:rsidRPr="00316BF9">
        <w:rPr>
          <w:sz w:val="22"/>
          <w:szCs w:val="22"/>
        </w:rPr>
        <w:t xml:space="preserve">За пользование Помещением, указанным в п. 1.1. настоящего Договора, СУБАРЕНДАТОР оплачивает АРЕНДАТОРУ арендную плату в размере, указанном в Приложении № 3 к настоящему Договору, которое является его неотъемлемой частью.  </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3.2. СУБ</w:t>
      </w:r>
      <w:r w:rsidRPr="00316BF9">
        <w:rPr>
          <w:caps/>
          <w:sz w:val="22"/>
          <w:szCs w:val="22"/>
        </w:rPr>
        <w:t>Арендатор</w:t>
      </w:r>
      <w:r w:rsidRPr="00316BF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rFonts w:eastAsia="MS Mincho"/>
          <w:sz w:val="22"/>
          <w:szCs w:val="22"/>
        </w:rPr>
        <w:t>Размер арендной платы за первый и последний месяцы аренды определяется из расчета фактического нахождения арендуемых помещений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316BF9" w:rsidRPr="00316BF9" w:rsidRDefault="00316BF9" w:rsidP="00316BF9">
      <w:pPr>
        <w:widowControl w:val="0"/>
        <w:shd w:val="clear" w:color="auto" w:fill="FFFFFF"/>
        <w:tabs>
          <w:tab w:val="left" w:pos="0"/>
        </w:tabs>
        <w:autoSpaceDE w:val="0"/>
        <w:autoSpaceDN w:val="0"/>
        <w:adjustRightInd w:val="0"/>
        <w:ind w:firstLine="709"/>
        <w:contextualSpacing/>
        <w:jc w:val="both"/>
        <w:rPr>
          <w:sz w:val="22"/>
          <w:szCs w:val="22"/>
        </w:rPr>
      </w:pPr>
      <w:r w:rsidRPr="00316BF9">
        <w:rPr>
          <w:sz w:val="22"/>
          <w:szCs w:val="22"/>
        </w:rPr>
        <w:t xml:space="preserve">Платежное поручение СУБАРЕНДАТОРА должно содержать ссылку на номер и дату настоящего Договора. При отсутствии ссылки на номер и дату настоящего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316BF9" w:rsidRPr="00316BF9" w:rsidRDefault="00316BF9" w:rsidP="00316BF9">
      <w:pPr>
        <w:widowControl w:val="0"/>
        <w:spacing w:line="274" w:lineRule="exact"/>
        <w:ind w:right="2" w:firstLine="709"/>
        <w:jc w:val="both"/>
        <w:rPr>
          <w:spacing w:val="1"/>
          <w:sz w:val="22"/>
          <w:szCs w:val="22"/>
        </w:rPr>
      </w:pPr>
      <w:r w:rsidRPr="00316BF9">
        <w:rPr>
          <w:spacing w:val="1"/>
          <w:sz w:val="22"/>
          <w:szCs w:val="22"/>
        </w:rPr>
        <w:t xml:space="preserve">3.3. Днем оплаты по настоящему Договору считается день зачисления денежных средств на расчетный счет </w:t>
      </w:r>
      <w:r w:rsidRPr="00316BF9">
        <w:rPr>
          <w:caps/>
          <w:spacing w:val="1"/>
          <w:sz w:val="22"/>
          <w:szCs w:val="22"/>
        </w:rPr>
        <w:t>АрендАТОРА</w:t>
      </w:r>
      <w:r w:rsidRPr="00316BF9">
        <w:rPr>
          <w:spacing w:val="1"/>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aps/>
          <w:sz w:val="22"/>
          <w:szCs w:val="22"/>
        </w:rPr>
      </w:pPr>
      <w:r w:rsidRPr="00316BF9">
        <w:rPr>
          <w:caps/>
          <w:sz w:val="22"/>
          <w:szCs w:val="22"/>
        </w:rPr>
        <w:t xml:space="preserve">3.4. АрендАТОР </w:t>
      </w:r>
      <w:r w:rsidRPr="00316BF9">
        <w:rPr>
          <w:sz w:val="22"/>
          <w:szCs w:val="22"/>
        </w:rPr>
        <w:t>ежемесячно предоставляет СУБ</w:t>
      </w:r>
      <w:r w:rsidRPr="00316BF9">
        <w:rPr>
          <w:caps/>
          <w:sz w:val="22"/>
          <w:szCs w:val="22"/>
        </w:rPr>
        <w:t xml:space="preserve">Арендатору </w:t>
      </w:r>
      <w:r w:rsidRPr="00316BF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3.5. </w:t>
      </w:r>
      <w:r w:rsidRPr="00316BF9">
        <w:rPr>
          <w:caps/>
          <w:sz w:val="22"/>
          <w:szCs w:val="22"/>
        </w:rPr>
        <w:t xml:space="preserve">АрендАТОР </w:t>
      </w:r>
      <w:r w:rsidRPr="00316BF9">
        <w:rPr>
          <w:sz w:val="22"/>
          <w:szCs w:val="22"/>
        </w:rPr>
        <w:t>ежеквартально представляет СУБ</w:t>
      </w:r>
      <w:r w:rsidRPr="00316BF9">
        <w:rPr>
          <w:caps/>
          <w:sz w:val="22"/>
          <w:szCs w:val="22"/>
        </w:rPr>
        <w:t xml:space="preserve">Арендатору </w:t>
      </w:r>
      <w:r w:rsidRPr="00316BF9">
        <w:rPr>
          <w:sz w:val="22"/>
          <w:szCs w:val="22"/>
        </w:rPr>
        <w:t>в 2 (двух) экземплярах акт сверки за истекший квартал.</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3.6. СУБ</w:t>
      </w:r>
      <w:r w:rsidRPr="00316BF9">
        <w:rPr>
          <w:caps/>
          <w:sz w:val="22"/>
          <w:szCs w:val="22"/>
        </w:rPr>
        <w:t>Арендатор</w:t>
      </w:r>
      <w:r w:rsidRPr="00316BF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316BF9">
        <w:rPr>
          <w:caps/>
          <w:sz w:val="22"/>
          <w:szCs w:val="22"/>
        </w:rPr>
        <w:t>АрендАТОРУ</w:t>
      </w:r>
      <w:r w:rsidRPr="00316BF9">
        <w:rPr>
          <w:sz w:val="22"/>
          <w:szCs w:val="22"/>
        </w:rPr>
        <w:t xml:space="preserve"> либо направляет мотивированный отказ от его подписания.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При невозвращении СУБ</w:t>
      </w:r>
      <w:r w:rsidRPr="00316BF9">
        <w:rPr>
          <w:caps/>
          <w:sz w:val="22"/>
          <w:szCs w:val="22"/>
        </w:rPr>
        <w:t>Арендатором</w:t>
      </w:r>
      <w:r w:rsidRPr="00316BF9">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316BF9">
        <w:rPr>
          <w:caps/>
          <w:sz w:val="22"/>
          <w:szCs w:val="22"/>
        </w:rPr>
        <w:t>Арендатором</w:t>
      </w:r>
      <w:r w:rsidRPr="00316BF9">
        <w:rPr>
          <w:sz w:val="22"/>
          <w:szCs w:val="22"/>
        </w:rPr>
        <w:t xml:space="preserve"> без разногласий.</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3.7. При наличии задолженности по настоящему Договору СУБ</w:t>
      </w:r>
      <w:r w:rsidRPr="00316BF9">
        <w:rPr>
          <w:caps/>
          <w:sz w:val="22"/>
          <w:szCs w:val="22"/>
        </w:rPr>
        <w:t>Арендатор</w:t>
      </w:r>
      <w:r w:rsidRPr="00316BF9">
        <w:rPr>
          <w:sz w:val="22"/>
          <w:szCs w:val="22"/>
        </w:rPr>
        <w:t xml:space="preserve"> обязан производить оплату последовательно, начиная с более ранних периодов.</w:t>
      </w:r>
    </w:p>
    <w:p w:rsidR="00316BF9" w:rsidRPr="00316BF9" w:rsidRDefault="00316BF9" w:rsidP="00316BF9">
      <w:pPr>
        <w:widowControl w:val="0"/>
        <w:shd w:val="clear" w:color="auto" w:fill="FFFFFF"/>
        <w:tabs>
          <w:tab w:val="left" w:pos="1276"/>
        </w:tabs>
        <w:autoSpaceDE w:val="0"/>
        <w:autoSpaceDN w:val="0"/>
        <w:adjustRightInd w:val="0"/>
        <w:ind w:firstLine="709"/>
        <w:jc w:val="both"/>
        <w:rPr>
          <w:sz w:val="22"/>
          <w:szCs w:val="22"/>
        </w:rPr>
      </w:pPr>
      <w:r w:rsidRPr="00316BF9">
        <w:rPr>
          <w:sz w:val="22"/>
          <w:szCs w:val="22"/>
        </w:rPr>
        <w:t xml:space="preserve">3.8. В стоимость арендной платы по настоящему Договору </w:t>
      </w:r>
      <w:permStart w:id="1777946157" w:edGrp="everyone"/>
      <w:r w:rsidRPr="00316BF9">
        <w:rPr>
          <w:color w:val="0070C0"/>
          <w:sz w:val="22"/>
          <w:szCs w:val="22"/>
        </w:rPr>
        <w:t>не включены/ включены</w:t>
      </w:r>
      <w:r w:rsidRPr="00316BF9">
        <w:rPr>
          <w:color w:val="0070C0"/>
          <w:sz w:val="22"/>
          <w:szCs w:val="22"/>
          <w:vertAlign w:val="superscript"/>
        </w:rPr>
        <w:footnoteReference w:id="11"/>
      </w:r>
      <w:permEnd w:id="1777946157"/>
      <w:r w:rsidRPr="00316BF9">
        <w:rPr>
          <w:sz w:val="22"/>
          <w:szCs w:val="22"/>
        </w:rPr>
        <w:t xml:space="preserve"> расходы по вывозу твердых коммунальных отходов (далее – ТКО) СУБАРЕНДАТОРА и </w:t>
      </w:r>
      <w:permStart w:id="2001884802" w:edGrp="everyone"/>
      <w:r w:rsidRPr="00316BF9">
        <w:rPr>
          <w:color w:val="0070C0"/>
          <w:sz w:val="22"/>
          <w:szCs w:val="22"/>
        </w:rPr>
        <w:t>не включена/ включена</w:t>
      </w:r>
      <w:r w:rsidRPr="00316BF9">
        <w:rPr>
          <w:color w:val="0070C0"/>
          <w:sz w:val="22"/>
          <w:szCs w:val="22"/>
          <w:vertAlign w:val="superscript"/>
        </w:rPr>
        <w:footnoteReference w:id="12"/>
      </w:r>
      <w:permEnd w:id="2001884802"/>
      <w:r w:rsidRPr="00316BF9">
        <w:rPr>
          <w:sz w:val="22"/>
          <w:szCs w:val="22"/>
        </w:rPr>
        <w:t xml:space="preserve">стоимость потребленной СУБАРЕНДАТОРОМ электроэнергии. </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permStart w:id="2111265857" w:edGrp="everyone"/>
      <w:r w:rsidRPr="00316BF9">
        <w:rPr>
          <w:color w:val="0070C0"/>
          <w:sz w:val="22"/>
          <w:szCs w:val="22"/>
        </w:rPr>
        <w:t xml:space="preserve">3.9. </w:t>
      </w:r>
      <w:r w:rsidRPr="00316BF9">
        <w:rPr>
          <w:color w:val="0070C0"/>
          <w:sz w:val="22"/>
          <w:szCs w:val="22"/>
          <w:lang w:eastAsia="ar-SA"/>
        </w:rPr>
        <w:t xml:space="preserve">СУБАРЕНДАТОР возмещает АРЕНДАТОРУ расходы по вывозу и размещению твердых </w:t>
      </w:r>
      <w:r w:rsidRPr="00316BF9">
        <w:rPr>
          <w:color w:val="0070C0"/>
          <w:sz w:val="22"/>
          <w:szCs w:val="22"/>
          <w:lang w:eastAsia="ar-SA"/>
        </w:rPr>
        <w:lastRenderedPageBreak/>
        <w:t>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Расчетный среднемесячный объем ТКО СУБАРЕНДАТОРА в месяц составляет _____м</w:t>
      </w:r>
      <w:r w:rsidRPr="00316BF9">
        <w:rPr>
          <w:color w:val="0070C0"/>
          <w:sz w:val="22"/>
          <w:szCs w:val="22"/>
          <w:vertAlign w:val="superscript"/>
          <w:lang w:eastAsia="ar-SA"/>
        </w:rPr>
        <w:t>3</w:t>
      </w:r>
      <w:r w:rsidRPr="00316BF9">
        <w:rPr>
          <w:color w:val="0070C0"/>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ежемесячно производит возмещение АРЕНДАТОРУ расходов по вывозу и размещению отходов в срок до 10 (десятого) числа месяца, следующего за отчетным месяцем, на основании выставленного АРЕНДАТОРОМ счета с приложением УПД</w:t>
      </w:r>
      <w:r w:rsidRPr="00316BF9">
        <w:rPr>
          <w:color w:val="1F497D"/>
          <w:sz w:val="22"/>
          <w:szCs w:val="22"/>
          <w:lang w:eastAsia="ar-SA"/>
        </w:rPr>
        <w:t>.</w:t>
      </w:r>
    </w:p>
    <w:p w:rsidR="00316BF9" w:rsidRPr="00316BF9" w:rsidRDefault="00316BF9" w:rsidP="00316BF9">
      <w:pPr>
        <w:widowControl w:val="0"/>
        <w:shd w:val="clear" w:color="auto" w:fill="FFFFFF"/>
        <w:autoSpaceDE w:val="0"/>
        <w:autoSpaceDN w:val="0"/>
        <w:adjustRightInd w:val="0"/>
        <w:ind w:firstLine="709"/>
        <w:jc w:val="both"/>
        <w:rPr>
          <w:color w:val="0070C0"/>
          <w:sz w:val="22"/>
          <w:szCs w:val="22"/>
          <w:lang w:eastAsia="ar-SA"/>
        </w:rPr>
      </w:pPr>
      <w:r w:rsidRPr="00316BF9">
        <w:rPr>
          <w:color w:val="0070C0"/>
          <w:sz w:val="22"/>
          <w:szCs w:val="22"/>
          <w:lang w:eastAsia="ar-SA"/>
        </w:rPr>
        <w:t>СУБАРЕНДАТОР вправе заключить прямой Договор с региональным оператором,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 До выполнения данных условий счета будет выставлять АРЕНДАТОР, а СУБАРЕНДАТОР обязан их оплачивать.</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rPr>
      </w:pPr>
      <w:r w:rsidRPr="00316BF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в соответствии с первым абзацем настоящего пункта,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316BF9">
        <w:rPr>
          <w:color w:val="0070C0"/>
          <w:sz w:val="22"/>
          <w:szCs w:val="22"/>
          <w:vertAlign w:val="superscript"/>
          <w:lang w:eastAsia="ar-SA"/>
        </w:rPr>
        <w:footnoteReference w:id="13"/>
      </w:r>
      <w:r w:rsidRPr="00316BF9">
        <w:rPr>
          <w:color w:val="0070C0"/>
          <w:sz w:val="22"/>
          <w:szCs w:val="22"/>
          <w:lang w:eastAsia="ar-SA"/>
        </w:rPr>
        <w:t>.</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3.9. СУБАРЕНДАТОР обязуется:</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316BF9" w:rsidRPr="00316BF9" w:rsidRDefault="00316BF9" w:rsidP="00316BF9">
      <w:pPr>
        <w:spacing w:line="264" w:lineRule="auto"/>
        <w:ind w:firstLine="709"/>
        <w:jc w:val="both"/>
        <w:rPr>
          <w:color w:val="0070C0"/>
          <w:sz w:val="22"/>
          <w:szCs w:val="22"/>
        </w:rPr>
      </w:pPr>
      <w:r w:rsidRPr="00316BF9">
        <w:rPr>
          <w:color w:val="0070C0"/>
          <w:sz w:val="22"/>
          <w:szCs w:val="22"/>
          <w:lang w:eastAsia="ar-SA"/>
        </w:rPr>
        <w:t>- н</w:t>
      </w:r>
      <w:r w:rsidRPr="00316BF9">
        <w:rPr>
          <w:color w:val="0070C0"/>
          <w:sz w:val="22"/>
          <w:szCs w:val="22"/>
        </w:rPr>
        <w:t>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rsidR="00316BF9" w:rsidRPr="00316BF9" w:rsidRDefault="00316BF9" w:rsidP="00316BF9">
      <w:pPr>
        <w:spacing w:line="264" w:lineRule="auto"/>
        <w:ind w:firstLine="709"/>
        <w:jc w:val="both"/>
        <w:rPr>
          <w:color w:val="0070C0"/>
          <w:sz w:val="22"/>
          <w:szCs w:val="22"/>
          <w:lang w:eastAsia="ar-SA"/>
        </w:rPr>
      </w:pPr>
      <w:r w:rsidRPr="00316BF9">
        <w:rPr>
          <w:color w:val="0070C0"/>
          <w:sz w:val="22"/>
          <w:szCs w:val="22"/>
        </w:rPr>
        <w:t>-  з</w:t>
      </w:r>
      <w:r w:rsidRPr="00316BF9">
        <w:rPr>
          <w:color w:val="0070C0"/>
          <w:sz w:val="22"/>
          <w:szCs w:val="22"/>
          <w:lang w:eastAsia="ar-SA"/>
        </w:rPr>
        <w:t>аключить Договор с  региональным оператором.</w:t>
      </w:r>
      <w:r w:rsidRPr="00316BF9">
        <w:rPr>
          <w:color w:val="0070C0"/>
          <w:sz w:val="22"/>
          <w:szCs w:val="22"/>
          <w:vertAlign w:val="superscript"/>
          <w:lang w:eastAsia="ar-SA"/>
        </w:rPr>
        <w:footnoteReference w:id="14"/>
      </w:r>
    </w:p>
    <w:p w:rsidR="00316BF9" w:rsidRPr="00316BF9" w:rsidRDefault="00316BF9" w:rsidP="00316BF9">
      <w:pPr>
        <w:widowControl w:val="0"/>
        <w:shd w:val="clear" w:color="auto" w:fill="FFFFFF"/>
        <w:tabs>
          <w:tab w:val="left" w:pos="1276"/>
        </w:tabs>
        <w:autoSpaceDE w:val="0"/>
        <w:autoSpaceDN w:val="0"/>
        <w:adjustRightInd w:val="0"/>
        <w:spacing w:after="120"/>
        <w:ind w:firstLine="709"/>
        <w:jc w:val="both"/>
        <w:rPr>
          <w:color w:val="0070C0"/>
          <w:sz w:val="22"/>
          <w:szCs w:val="22"/>
          <w:lang w:eastAsia="ar-SA"/>
        </w:rPr>
      </w:pPr>
      <w:r w:rsidRPr="00316BF9">
        <w:rPr>
          <w:color w:val="0070C0"/>
          <w:sz w:val="22"/>
          <w:szCs w:val="22"/>
          <w:lang w:eastAsia="ar-SA"/>
        </w:rPr>
        <w:t>3.9. Арендная плата, указанная в Приложении № 3 к настоящему Договору, включает в себя компенсацию расходов АРЕНДАТОРА по вывозу ТКО.</w:t>
      </w:r>
    </w:p>
    <w:p w:rsidR="00316BF9" w:rsidRPr="00316BF9" w:rsidRDefault="00316BF9" w:rsidP="00316BF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316BF9">
        <w:rPr>
          <w:color w:val="0070C0"/>
          <w:sz w:val="22"/>
          <w:szCs w:val="22"/>
          <w:lang w:eastAsia="ar-SA"/>
        </w:rPr>
        <w:t>Плату за негативное воздействие на окружающую среду осуществляет СУБАРЕНДАТОР.</w:t>
      </w:r>
      <w:r w:rsidRPr="00316BF9">
        <w:rPr>
          <w:color w:val="0070C0"/>
          <w:sz w:val="22"/>
          <w:szCs w:val="22"/>
          <w:vertAlign w:val="superscript"/>
          <w:lang w:eastAsia="ar-SA"/>
        </w:rPr>
        <w:footnoteReference w:id="15"/>
      </w:r>
      <w:permEnd w:id="2111265857"/>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 xml:space="preserve">3.10. Общей суммой (стоимостью) Договора является сумма начисленных </w:t>
      </w:r>
      <w:r w:rsidRPr="00316BF9">
        <w:rPr>
          <w:caps/>
          <w:sz w:val="22"/>
          <w:szCs w:val="22"/>
        </w:rPr>
        <w:t>АрендАТОРОМ</w:t>
      </w:r>
      <w:r w:rsidRPr="00316BF9">
        <w:rPr>
          <w:sz w:val="22"/>
          <w:szCs w:val="22"/>
        </w:rPr>
        <w:t xml:space="preserve"> платежей по настоящему Договору в течение всего срока его действия.</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aps/>
          <w:sz w:val="22"/>
          <w:szCs w:val="22"/>
        </w:rPr>
        <w:t>3.11. СУБАрендатор</w:t>
      </w:r>
      <w:r w:rsidRPr="00316BF9">
        <w:rPr>
          <w:sz w:val="22"/>
          <w:szCs w:val="22"/>
        </w:rPr>
        <w:t xml:space="preserve"> самостоятельно получает счета, УПД по адресу: </w:t>
      </w:r>
      <w:permStart w:id="1607796197" w:edGrp="everyone"/>
      <w:r w:rsidRPr="00316BF9">
        <w:rPr>
          <w:sz w:val="22"/>
          <w:szCs w:val="22"/>
          <w:highlight w:val="yellow"/>
        </w:rPr>
        <w:t>_________________________________________________</w:t>
      </w:r>
      <w:permEnd w:id="1607796197"/>
      <w:r w:rsidRPr="00316BF9">
        <w:rPr>
          <w:sz w:val="22"/>
          <w:szCs w:val="22"/>
        </w:rPr>
        <w:t xml:space="preserve">, либо соглашается на отправку АРЕНДАТОРОМ указанных документов на почтовый адрес </w:t>
      </w:r>
      <w:permStart w:id="1680683627" w:edGrp="everyone"/>
      <w:r w:rsidRPr="00316BF9">
        <w:rPr>
          <w:sz w:val="22"/>
          <w:szCs w:val="22"/>
          <w:highlight w:val="yellow"/>
        </w:rPr>
        <w:t>_________________________________________________</w:t>
      </w:r>
      <w:permEnd w:id="1680683627"/>
      <w:r w:rsidRPr="00316BF9">
        <w:rPr>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permStart w:id="953241262" w:edGrp="everyone"/>
      <w:r w:rsidRPr="00316BF9">
        <w:rPr>
          <w:color w:val="0070C0"/>
          <w:sz w:val="22"/>
          <w:szCs w:val="22"/>
        </w:rPr>
        <w:t>3.12. СУБ</w:t>
      </w:r>
      <w:r w:rsidRPr="00316BF9">
        <w:rPr>
          <w:caps/>
          <w:color w:val="0070C0"/>
          <w:sz w:val="22"/>
          <w:szCs w:val="22"/>
        </w:rPr>
        <w:t>Арендатор</w:t>
      </w:r>
      <w:r w:rsidRPr="00316BF9">
        <w:rPr>
          <w:color w:val="0070C0"/>
          <w:sz w:val="22"/>
          <w:szCs w:val="22"/>
        </w:rPr>
        <w:t xml:space="preserve"> ежемесячно в срок до 10 (десятого)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r w:rsidRPr="00316BF9">
        <w:rPr>
          <w:color w:val="0070C0"/>
          <w:sz w:val="22"/>
          <w:szCs w:val="22"/>
          <w:vertAlign w:val="superscript"/>
        </w:rPr>
        <w:footnoteReference w:id="16"/>
      </w:r>
    </w:p>
    <w:p w:rsidR="00316BF9" w:rsidRPr="00316BF9" w:rsidRDefault="00316BF9" w:rsidP="00316BF9">
      <w:pPr>
        <w:widowControl w:val="0"/>
        <w:ind w:firstLine="709"/>
        <w:jc w:val="both"/>
        <w:rPr>
          <w:color w:val="0070C0"/>
          <w:sz w:val="22"/>
          <w:szCs w:val="22"/>
        </w:rPr>
      </w:pPr>
      <w:r w:rsidRPr="00316BF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316BF9" w:rsidRPr="00316BF9" w:rsidRDefault="00316BF9" w:rsidP="00316BF9">
      <w:pPr>
        <w:widowControl w:val="0"/>
        <w:jc w:val="both"/>
        <w:rPr>
          <w:color w:val="0070C0"/>
          <w:sz w:val="22"/>
          <w:szCs w:val="22"/>
        </w:rPr>
      </w:pPr>
      <w:r w:rsidRPr="00316BF9">
        <w:rPr>
          <w:color w:val="0070C0"/>
          <w:sz w:val="22"/>
          <w:szCs w:val="22"/>
        </w:rPr>
        <w:t xml:space="preserve">ТИП </w:t>
      </w:r>
      <w:r w:rsidRPr="00316BF9">
        <w:rPr>
          <w:color w:val="0070C0"/>
          <w:sz w:val="22"/>
          <w:szCs w:val="22"/>
          <w:highlight w:val="yellow"/>
        </w:rPr>
        <w:t>_________</w:t>
      </w:r>
      <w:r w:rsidRPr="00316BF9">
        <w:rPr>
          <w:color w:val="0070C0"/>
          <w:sz w:val="22"/>
          <w:szCs w:val="22"/>
        </w:rPr>
        <w:t xml:space="preserve"> №</w:t>
      </w:r>
      <w:r w:rsidRPr="00316BF9">
        <w:rPr>
          <w:color w:val="0070C0"/>
          <w:sz w:val="22"/>
          <w:szCs w:val="22"/>
          <w:highlight w:val="yellow"/>
        </w:rPr>
        <w:t>________________</w:t>
      </w:r>
      <w:r w:rsidRPr="00316BF9">
        <w:rPr>
          <w:color w:val="0070C0"/>
          <w:sz w:val="22"/>
          <w:szCs w:val="22"/>
        </w:rPr>
        <w:t xml:space="preserve"> класс точности </w:t>
      </w:r>
      <w:r w:rsidRPr="00316BF9">
        <w:rPr>
          <w:color w:val="0070C0"/>
          <w:sz w:val="22"/>
          <w:szCs w:val="22"/>
          <w:highlight w:val="yellow"/>
        </w:rPr>
        <w:t>__________________________________</w:t>
      </w:r>
    </w:p>
    <w:p w:rsidR="00316BF9" w:rsidRPr="00316BF9" w:rsidRDefault="00316BF9" w:rsidP="00316BF9">
      <w:pPr>
        <w:widowControl w:val="0"/>
        <w:jc w:val="both"/>
        <w:rPr>
          <w:color w:val="0070C0"/>
          <w:sz w:val="22"/>
          <w:szCs w:val="22"/>
        </w:rPr>
      </w:pPr>
      <w:r w:rsidRPr="00316BF9">
        <w:rPr>
          <w:color w:val="0070C0"/>
          <w:sz w:val="22"/>
          <w:szCs w:val="22"/>
        </w:rPr>
        <w:lastRenderedPageBreak/>
        <w:t xml:space="preserve">Первоначальные показания </w:t>
      </w:r>
      <w:r w:rsidRPr="00316BF9">
        <w:rPr>
          <w:color w:val="0070C0"/>
          <w:sz w:val="22"/>
          <w:szCs w:val="22"/>
          <w:highlight w:val="yellow"/>
        </w:rPr>
        <w:t>_______________</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color w:val="0070C0"/>
          <w:sz w:val="22"/>
          <w:szCs w:val="22"/>
        </w:rPr>
      </w:pPr>
      <w:r w:rsidRPr="00316BF9">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w:t>
      </w:r>
      <w:r w:rsidRPr="00316BF9">
        <w:rPr>
          <w:color w:val="0070C0"/>
          <w:sz w:val="22"/>
          <w:szCs w:val="22"/>
          <w:highlight w:val="yellow"/>
        </w:rPr>
        <w:t>_____________________</w:t>
      </w:r>
      <w:r w:rsidRPr="00316BF9">
        <w:rPr>
          <w:color w:val="0070C0"/>
          <w:sz w:val="22"/>
          <w:szCs w:val="22"/>
        </w:rPr>
        <w:t xml:space="preserve"> в размере </w:t>
      </w:r>
      <w:r w:rsidRPr="00316BF9">
        <w:rPr>
          <w:color w:val="0070C0"/>
          <w:sz w:val="22"/>
          <w:szCs w:val="22"/>
          <w:highlight w:val="yellow"/>
        </w:rPr>
        <w:t>___</w:t>
      </w:r>
      <w:r w:rsidRPr="00316BF9">
        <w:rPr>
          <w:color w:val="0070C0"/>
          <w:sz w:val="22"/>
          <w:szCs w:val="22"/>
        </w:rPr>
        <w:t>% (</w:t>
      </w:r>
      <w:r w:rsidRPr="00316BF9">
        <w:rPr>
          <w:color w:val="0070C0"/>
          <w:sz w:val="22"/>
          <w:szCs w:val="22"/>
          <w:highlight w:val="yellow"/>
        </w:rPr>
        <w:t>_________________________</w:t>
      </w:r>
      <w:r w:rsidRPr="00316BF9">
        <w:rPr>
          <w:color w:val="0070C0"/>
          <w:sz w:val="22"/>
          <w:szCs w:val="22"/>
        </w:rPr>
        <w:t>) от общего расхода электроэнергии СУБ</w:t>
      </w:r>
      <w:r w:rsidRPr="00316BF9">
        <w:rPr>
          <w:caps/>
          <w:color w:val="0070C0"/>
          <w:sz w:val="22"/>
          <w:szCs w:val="22"/>
        </w:rPr>
        <w:t>Арендатора</w:t>
      </w:r>
      <w:r w:rsidRPr="00316BF9">
        <w:rPr>
          <w:color w:val="0070C0"/>
          <w:sz w:val="22"/>
          <w:szCs w:val="22"/>
        </w:rPr>
        <w:t>.</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color w:val="0070C0"/>
          <w:sz w:val="22"/>
          <w:szCs w:val="22"/>
        </w:rPr>
        <w:t>При обнаружении нарушений работы прибора учета электроэнергии СУБ</w:t>
      </w:r>
      <w:r w:rsidRPr="00316BF9">
        <w:rPr>
          <w:caps/>
          <w:color w:val="0070C0"/>
          <w:sz w:val="22"/>
          <w:szCs w:val="22"/>
        </w:rPr>
        <w:t>Арендатора</w:t>
      </w:r>
      <w:r w:rsidRPr="00316BF9">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316BF9">
        <w:rPr>
          <w:caps/>
          <w:color w:val="0070C0"/>
          <w:sz w:val="22"/>
          <w:szCs w:val="22"/>
          <w:vertAlign w:val="superscript"/>
        </w:rPr>
        <w:footnoteReference w:id="17"/>
      </w:r>
      <w:permEnd w:id="953241262"/>
    </w:p>
    <w:p w:rsidR="00316BF9" w:rsidRPr="00316BF9" w:rsidRDefault="00316BF9" w:rsidP="00316BF9">
      <w:pPr>
        <w:widowControl w:val="0"/>
        <w:shd w:val="clear" w:color="auto" w:fill="FFFFFF"/>
        <w:tabs>
          <w:tab w:val="left" w:pos="0"/>
        </w:tabs>
        <w:autoSpaceDE w:val="0"/>
        <w:autoSpaceDN w:val="0"/>
        <w:adjustRightInd w:val="0"/>
        <w:jc w:val="both"/>
        <w:rPr>
          <w:sz w:val="22"/>
          <w:szCs w:val="22"/>
        </w:rPr>
      </w:pPr>
    </w:p>
    <w:p w:rsidR="00316BF9" w:rsidRPr="00316BF9" w:rsidRDefault="00316BF9" w:rsidP="00316BF9">
      <w:pPr>
        <w:widowControl w:val="0"/>
        <w:shd w:val="clear" w:color="auto" w:fill="FFFFFF"/>
        <w:tabs>
          <w:tab w:val="left" w:pos="0"/>
        </w:tabs>
        <w:autoSpaceDE w:val="0"/>
        <w:autoSpaceDN w:val="0"/>
        <w:adjustRightInd w:val="0"/>
        <w:jc w:val="center"/>
        <w:rPr>
          <w:b/>
          <w:sz w:val="22"/>
          <w:szCs w:val="22"/>
        </w:rPr>
      </w:pPr>
      <w:r w:rsidRPr="00316BF9">
        <w:rPr>
          <w:b/>
          <w:sz w:val="22"/>
          <w:szCs w:val="22"/>
        </w:rPr>
        <w:t>4. ОБЕСПЕЧИТЕЛЬНЫЙ ПЛАТЕЖ</w:t>
      </w:r>
    </w:p>
    <w:p w:rsidR="00316BF9" w:rsidRPr="00316BF9" w:rsidRDefault="00316BF9" w:rsidP="00316BF9">
      <w:pPr>
        <w:widowControl w:val="0"/>
        <w:shd w:val="clear" w:color="auto" w:fill="FFFFFF"/>
        <w:tabs>
          <w:tab w:val="left" w:pos="0"/>
        </w:tabs>
        <w:autoSpaceDE w:val="0"/>
        <w:autoSpaceDN w:val="0"/>
        <w:adjustRightInd w:val="0"/>
        <w:ind w:firstLine="709"/>
        <w:jc w:val="both"/>
        <w:rPr>
          <w:sz w:val="22"/>
          <w:szCs w:val="22"/>
        </w:rPr>
      </w:pPr>
      <w:r w:rsidRPr="00316BF9">
        <w:rPr>
          <w:sz w:val="22"/>
          <w:szCs w:val="22"/>
        </w:rPr>
        <w:t>4.1.  В обеспечение исполнения СУБ</w:t>
      </w:r>
      <w:r w:rsidRPr="00316BF9">
        <w:rPr>
          <w:caps/>
          <w:sz w:val="22"/>
          <w:szCs w:val="22"/>
        </w:rPr>
        <w:t>АрендаторОМ</w:t>
      </w:r>
      <w:r w:rsidRPr="00316BF9">
        <w:rPr>
          <w:sz w:val="22"/>
          <w:szCs w:val="22"/>
        </w:rPr>
        <w:t xml:space="preserve"> своих обязательств по настоящему Договору, включая обязанность возмещения ущерба, нанесенного СУБ</w:t>
      </w:r>
      <w:r w:rsidRPr="00316BF9">
        <w:rPr>
          <w:caps/>
          <w:sz w:val="22"/>
          <w:szCs w:val="22"/>
        </w:rPr>
        <w:t>АрендаторОМ</w:t>
      </w:r>
      <w:r w:rsidRPr="00316BF9">
        <w:rPr>
          <w:sz w:val="22"/>
          <w:szCs w:val="22"/>
        </w:rPr>
        <w:t>, СУБ</w:t>
      </w:r>
      <w:r w:rsidRPr="00316BF9">
        <w:rPr>
          <w:caps/>
          <w:sz w:val="22"/>
          <w:szCs w:val="22"/>
        </w:rPr>
        <w:t>АРЕНДАТОР</w:t>
      </w:r>
      <w:r w:rsidRPr="00316BF9">
        <w:rPr>
          <w:sz w:val="22"/>
          <w:szCs w:val="22"/>
        </w:rPr>
        <w:t xml:space="preserve"> перечисляет на расчетный счет АРЕНДАТОРА обеспечительный платеж в сумме, указанной в Приложении № 3 к настоящему Договору (далее – обеспечительный платеж). Обеспечительный платеж подлежит перечислению СУБ</w:t>
      </w:r>
      <w:r w:rsidRPr="00316BF9">
        <w:rPr>
          <w:caps/>
          <w:sz w:val="22"/>
          <w:szCs w:val="22"/>
        </w:rPr>
        <w:t>АРЕНДАТОРОМ</w:t>
      </w:r>
      <w:r w:rsidRPr="00316BF9">
        <w:rPr>
          <w:sz w:val="22"/>
          <w:szCs w:val="22"/>
        </w:rPr>
        <w:t xml:space="preserve"> на расчетный счет </w:t>
      </w:r>
      <w:r w:rsidRPr="00316BF9">
        <w:rPr>
          <w:caps/>
          <w:sz w:val="22"/>
          <w:szCs w:val="22"/>
        </w:rPr>
        <w:t>АрендАТОРА</w:t>
      </w:r>
      <w:r w:rsidRPr="00316BF9">
        <w:rPr>
          <w:sz w:val="22"/>
          <w:szCs w:val="22"/>
        </w:rPr>
        <w:t xml:space="preserve"> в течение 5 (пяти) банковских дней с даты заключения настоящего Договора. В случае увеличения размера арендной платы в течение срока действия настоящего Договора, сумма обеспечительного платежа также подлежит увеличению, в связи с чем СУБАРЕНДАТОР обязан перечислить возникшую разницу в течение 5 (пяти) банковских дней с даты уведомления АРЕНДАТОРОМ.В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4.2. Стороны договорились, что термин «обеспечительный платеж» по смыслу настоящего Договора означает способ обеспечения исполнения обязательств, предусмотренный статьей 329 Гражданского кодекса Российской Федерации. </w:t>
      </w:r>
    </w:p>
    <w:p w:rsidR="00316BF9" w:rsidRPr="00316BF9" w:rsidRDefault="00316BF9" w:rsidP="00316BF9">
      <w:pPr>
        <w:widowControl w:val="0"/>
        <w:shd w:val="clear" w:color="auto" w:fill="FFFFFF"/>
        <w:tabs>
          <w:tab w:val="left" w:pos="1445"/>
        </w:tabs>
        <w:suppressAutoHyphens/>
        <w:autoSpaceDE w:val="0"/>
        <w:autoSpaceDN w:val="0"/>
        <w:adjustRightInd w:val="0"/>
        <w:ind w:firstLine="709"/>
        <w:jc w:val="both"/>
        <w:rPr>
          <w:sz w:val="22"/>
          <w:szCs w:val="22"/>
        </w:rPr>
      </w:pPr>
      <w:r w:rsidRPr="00316BF9">
        <w:rPr>
          <w:sz w:val="22"/>
          <w:szCs w:val="22"/>
        </w:rPr>
        <w:t xml:space="preserve">4.3. На сумму обеспечительного платежа не подлежат начислению проценты за время нахождения денежных средств у </w:t>
      </w:r>
      <w:r w:rsidRPr="00316BF9">
        <w:rPr>
          <w:caps/>
          <w:sz w:val="22"/>
          <w:szCs w:val="22"/>
        </w:rPr>
        <w:t>АрендАТОРА</w:t>
      </w:r>
      <w:r w:rsidRPr="00316BF9">
        <w:rPr>
          <w:sz w:val="22"/>
          <w:szCs w:val="22"/>
        </w:rPr>
        <w:t>, и СУБ</w:t>
      </w:r>
      <w:r w:rsidRPr="00316BF9">
        <w:rPr>
          <w:caps/>
          <w:sz w:val="22"/>
          <w:szCs w:val="22"/>
        </w:rPr>
        <w:t>Арендатор</w:t>
      </w:r>
      <w:r w:rsidRPr="00316BF9">
        <w:rPr>
          <w:sz w:val="22"/>
          <w:szCs w:val="22"/>
        </w:rPr>
        <w:t xml:space="preserve"> не имеет права на получение процентов по обеспечительному платежу.</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4.4 Стороны согласовали, что в случае нарушения СУБ</w:t>
      </w:r>
      <w:r w:rsidRPr="00316BF9">
        <w:rPr>
          <w:caps/>
          <w:sz w:val="22"/>
          <w:szCs w:val="22"/>
        </w:rPr>
        <w:t>АрендаторОМ</w:t>
      </w:r>
      <w:r w:rsidRPr="00316BF9">
        <w:rPr>
          <w:sz w:val="22"/>
          <w:szCs w:val="22"/>
        </w:rPr>
        <w:t xml:space="preserve"> срока оплаты по настоящему Договору, а также при возникновении обязанности СУБ</w:t>
      </w:r>
      <w:r w:rsidRPr="00316BF9">
        <w:rPr>
          <w:caps/>
          <w:sz w:val="22"/>
          <w:szCs w:val="22"/>
        </w:rPr>
        <w:t>АРЕНДАТОРА</w:t>
      </w:r>
      <w:r w:rsidRPr="00316BF9">
        <w:rPr>
          <w:sz w:val="22"/>
          <w:szCs w:val="22"/>
        </w:rPr>
        <w:t xml:space="preserve"> по возмещению причиненного вреда </w:t>
      </w:r>
      <w:r w:rsidRPr="00316BF9">
        <w:rPr>
          <w:caps/>
          <w:sz w:val="22"/>
          <w:szCs w:val="22"/>
        </w:rPr>
        <w:t>АрендАТОРУ, АрендАТОР</w:t>
      </w:r>
      <w:r w:rsidRPr="00316BF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316BF9">
        <w:rPr>
          <w:caps/>
          <w:sz w:val="22"/>
          <w:szCs w:val="22"/>
        </w:rPr>
        <w:t>АрендАТОР</w:t>
      </w:r>
      <w:r w:rsidRPr="00316BF9">
        <w:rPr>
          <w:sz w:val="22"/>
          <w:szCs w:val="22"/>
        </w:rPr>
        <w:t xml:space="preserve"> в течение 5 (пяти) рабочих дней направляет СУБ</w:t>
      </w:r>
      <w:r w:rsidRPr="00316BF9">
        <w:rPr>
          <w:caps/>
          <w:sz w:val="22"/>
          <w:szCs w:val="22"/>
        </w:rPr>
        <w:t>АрендаторУ</w:t>
      </w:r>
      <w:r w:rsidRPr="00316BF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316BF9">
        <w:rPr>
          <w:caps/>
          <w:sz w:val="22"/>
          <w:szCs w:val="22"/>
        </w:rPr>
        <w:t>Арендатор</w:t>
      </w:r>
      <w:r w:rsidRPr="00316BF9">
        <w:rPr>
          <w:sz w:val="22"/>
          <w:szCs w:val="22"/>
        </w:rPr>
        <w:t xml:space="preserve"> обязан восстановить сумму обеспечительного платежа до установленного настоящим Договором размера в срок не более 5 (пяти) рабочих дней с даты получения от АРЕНДАТОРА соответствующего уведомления.</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4.5. При истечении срока действия настоящего Договора или в случае досрочного расторжения настоящего Договора по инициативе СУБАРЕНДАТОРА (если такое досрочное расторжение предусмотрено Приложением № 3 к настоящему Договору)</w:t>
      </w:r>
      <w:r w:rsidRPr="00316BF9">
        <w:rPr>
          <w:caps/>
          <w:sz w:val="22"/>
          <w:szCs w:val="22"/>
        </w:rPr>
        <w:t>АрендАТОР</w:t>
      </w:r>
      <w:r w:rsidRPr="00316BF9">
        <w:rPr>
          <w:sz w:val="22"/>
          <w:szCs w:val="22"/>
        </w:rPr>
        <w:t xml:space="preserve"> возвращает СУБ</w:t>
      </w:r>
      <w:r w:rsidRPr="00316BF9">
        <w:rPr>
          <w:caps/>
          <w:sz w:val="22"/>
          <w:szCs w:val="22"/>
        </w:rPr>
        <w:t>АрендаторУ</w:t>
      </w:r>
      <w:r w:rsidRPr="00316BF9">
        <w:rPr>
          <w:sz w:val="22"/>
          <w:szCs w:val="22"/>
        </w:rPr>
        <w:t xml:space="preserve"> сумму обеспечительного платежа за вычетом сумм, правомерно удержанных АРЕНДАТОРОМ в соответствии с условиями настоящего Договора, в течение 5 (пяти) рабочих дней со дня получения от СУБ</w:t>
      </w:r>
      <w:r w:rsidRPr="00316BF9">
        <w:rPr>
          <w:caps/>
          <w:sz w:val="22"/>
          <w:szCs w:val="22"/>
        </w:rPr>
        <w:t>АрендаторА</w:t>
      </w:r>
      <w:r w:rsidRPr="00316BF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316BF9">
        <w:rPr>
          <w:caps/>
          <w:sz w:val="22"/>
          <w:szCs w:val="22"/>
        </w:rPr>
        <w:t>АрендаторА</w:t>
      </w:r>
      <w:r w:rsidRPr="00316BF9">
        <w:rPr>
          <w:sz w:val="22"/>
          <w:szCs w:val="22"/>
        </w:rPr>
        <w:t xml:space="preserve"> перед </w:t>
      </w:r>
      <w:r w:rsidRPr="00316BF9">
        <w:rPr>
          <w:caps/>
          <w:sz w:val="22"/>
          <w:szCs w:val="22"/>
        </w:rPr>
        <w:t>АрендАТОРОМ</w:t>
      </w:r>
      <w:r w:rsidRPr="00316BF9">
        <w:rPr>
          <w:sz w:val="22"/>
          <w:szCs w:val="22"/>
        </w:rPr>
        <w:t xml:space="preserve">, в том числе по внесению основных платежей, по выплате неустоек (пени, штрафов), по возмещению вреда, причиненного </w:t>
      </w:r>
      <w:r w:rsidRPr="00316BF9">
        <w:rPr>
          <w:caps/>
          <w:sz w:val="22"/>
          <w:szCs w:val="22"/>
        </w:rPr>
        <w:t>АрендАТОРУ</w:t>
      </w:r>
      <w:r w:rsidRPr="00316BF9">
        <w:rPr>
          <w:sz w:val="22"/>
          <w:szCs w:val="22"/>
        </w:rPr>
        <w:t>, по выплате иных платежей, предусмотренных или вытекающих из исполнения настоящего Договора.</w:t>
      </w:r>
    </w:p>
    <w:p w:rsidR="00316BF9" w:rsidRPr="00316BF9" w:rsidRDefault="00316BF9" w:rsidP="00316BF9">
      <w:pPr>
        <w:widowControl w:val="0"/>
        <w:shd w:val="clear" w:color="auto" w:fill="FFFFFF"/>
        <w:suppressAutoHyphens/>
        <w:autoSpaceDE w:val="0"/>
        <w:autoSpaceDN w:val="0"/>
        <w:adjustRightInd w:val="0"/>
        <w:ind w:firstLine="709"/>
        <w:jc w:val="both"/>
        <w:rPr>
          <w:sz w:val="22"/>
          <w:szCs w:val="22"/>
        </w:rPr>
      </w:pPr>
      <w:r w:rsidRPr="00316BF9">
        <w:rPr>
          <w:sz w:val="22"/>
          <w:szCs w:val="22"/>
        </w:rPr>
        <w:t>4.6.</w:t>
      </w:r>
      <w:r w:rsidRPr="00316BF9">
        <w:rPr>
          <w:sz w:val="22"/>
          <w:szCs w:val="22"/>
        </w:rPr>
        <w:tab/>
        <w:t xml:space="preserve">При надлежащем исполнении СУБАРЕНДАТОРОМ обязанностей по настоящему </w:t>
      </w:r>
      <w:r w:rsidRPr="00316BF9">
        <w:rPr>
          <w:sz w:val="22"/>
          <w:szCs w:val="22"/>
        </w:rPr>
        <w:lastRenderedPageBreak/>
        <w:t>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316BF9" w:rsidRPr="00316BF9" w:rsidRDefault="00316BF9" w:rsidP="00316BF9">
      <w:pPr>
        <w:widowControl w:val="0"/>
        <w:autoSpaceDE w:val="0"/>
        <w:autoSpaceDN w:val="0"/>
        <w:adjustRightInd w:val="0"/>
        <w:jc w:val="center"/>
        <w:rPr>
          <w:b/>
          <w:spacing w:val="-6"/>
          <w:sz w:val="22"/>
          <w:szCs w:val="22"/>
        </w:rPr>
      </w:pPr>
    </w:p>
    <w:p w:rsidR="00316BF9" w:rsidRPr="00316BF9" w:rsidRDefault="00316BF9" w:rsidP="00316BF9">
      <w:pPr>
        <w:widowControl w:val="0"/>
        <w:autoSpaceDE w:val="0"/>
        <w:autoSpaceDN w:val="0"/>
        <w:adjustRightInd w:val="0"/>
        <w:jc w:val="center"/>
        <w:rPr>
          <w:b/>
          <w:sz w:val="22"/>
          <w:szCs w:val="22"/>
        </w:rPr>
      </w:pPr>
      <w:r w:rsidRPr="00316BF9">
        <w:rPr>
          <w:b/>
          <w:sz w:val="22"/>
          <w:szCs w:val="22"/>
        </w:rPr>
        <w:t>5. ОТВЕТСТВЕННОСТЬ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5.1. При невыполнении или ненадлежащем выполнении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rsidR="00316BF9" w:rsidRPr="00316BF9" w:rsidRDefault="00316BF9" w:rsidP="00316BF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316BF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316BF9" w:rsidRPr="00316BF9" w:rsidRDefault="00316BF9" w:rsidP="00316BF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316BF9">
        <w:rPr>
          <w:caps/>
          <w:sz w:val="22"/>
          <w:szCs w:val="22"/>
        </w:rPr>
        <w:t>5.3. СУБАрендатор</w:t>
      </w:r>
      <w:r w:rsidRPr="00316BF9">
        <w:rPr>
          <w:sz w:val="22"/>
          <w:szCs w:val="22"/>
        </w:rPr>
        <w:t xml:space="preserve"> возмещает </w:t>
      </w:r>
      <w:r w:rsidRPr="00316BF9">
        <w:rPr>
          <w:caps/>
          <w:sz w:val="22"/>
          <w:szCs w:val="22"/>
        </w:rPr>
        <w:t>Аренд</w:t>
      </w:r>
      <w:r w:rsidRPr="00316BF9">
        <w:rPr>
          <w:sz w:val="22"/>
          <w:szCs w:val="22"/>
        </w:rPr>
        <w:t>АТОРУ реальный ущерб, причиненный арендуемому Помещению в период субаренды СУБ</w:t>
      </w:r>
      <w:r w:rsidRPr="00316BF9">
        <w:rPr>
          <w:caps/>
          <w:sz w:val="22"/>
          <w:szCs w:val="22"/>
        </w:rPr>
        <w:t>Арендатора</w:t>
      </w:r>
      <w:r w:rsidRPr="00316BF9">
        <w:rPr>
          <w:sz w:val="22"/>
          <w:szCs w:val="22"/>
        </w:rPr>
        <w:t>.</w:t>
      </w:r>
    </w:p>
    <w:p w:rsidR="00316BF9" w:rsidRPr="00316BF9" w:rsidRDefault="00316BF9" w:rsidP="00316BF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316BF9">
        <w:rPr>
          <w:sz w:val="22"/>
          <w:szCs w:val="22"/>
        </w:rPr>
        <w:t>5.4. В случае не вывоза в установленный настоящим Договором срок СУБ</w:t>
      </w:r>
      <w:r w:rsidRPr="00316BF9">
        <w:rPr>
          <w:caps/>
          <w:sz w:val="22"/>
          <w:szCs w:val="22"/>
        </w:rPr>
        <w:t xml:space="preserve">Арендатором </w:t>
      </w:r>
      <w:r w:rsidRPr="00316BF9">
        <w:rPr>
          <w:sz w:val="22"/>
          <w:szCs w:val="22"/>
        </w:rPr>
        <w:t xml:space="preserve">принадлежащего ему имущества из Помещения при прекращении срока действия  настоящего Договора (в том числе при досрочном расторжении), </w:t>
      </w:r>
      <w:r w:rsidRPr="00316BF9">
        <w:rPr>
          <w:caps/>
          <w:sz w:val="22"/>
          <w:szCs w:val="22"/>
        </w:rPr>
        <w:t xml:space="preserve">АрендАТОР </w:t>
      </w:r>
      <w:r w:rsidRPr="00316BF9">
        <w:rPr>
          <w:sz w:val="22"/>
          <w:szCs w:val="22"/>
        </w:rPr>
        <w:t>имеет право удалить его из Помещения своими силами и за свой счет, а СУБ</w:t>
      </w:r>
      <w:r w:rsidRPr="00316BF9">
        <w:rPr>
          <w:caps/>
          <w:sz w:val="22"/>
          <w:szCs w:val="22"/>
        </w:rPr>
        <w:t>Арендатор</w:t>
      </w:r>
      <w:r w:rsidRPr="00316BF9">
        <w:rPr>
          <w:sz w:val="22"/>
          <w:szCs w:val="22"/>
        </w:rPr>
        <w:t xml:space="preserve"> обязан возместить </w:t>
      </w:r>
      <w:r w:rsidRPr="00316BF9">
        <w:rPr>
          <w:caps/>
          <w:sz w:val="22"/>
          <w:szCs w:val="22"/>
        </w:rPr>
        <w:t xml:space="preserve">АрендАТОРУ </w:t>
      </w:r>
      <w:r w:rsidRPr="00316BF9">
        <w:rPr>
          <w:sz w:val="22"/>
          <w:szCs w:val="22"/>
        </w:rPr>
        <w:t xml:space="preserve">расходы по вывозу имущества, а также иные расходы, которые понес </w:t>
      </w:r>
      <w:r w:rsidRPr="00316BF9">
        <w:rPr>
          <w:caps/>
          <w:sz w:val="22"/>
          <w:szCs w:val="22"/>
        </w:rPr>
        <w:t>АрендАТОР</w:t>
      </w:r>
      <w:r w:rsidRPr="00316BF9">
        <w:rPr>
          <w:sz w:val="22"/>
          <w:szCs w:val="22"/>
        </w:rPr>
        <w:t xml:space="preserve"> в связи с неисполнением СУБАРЕНДАТОРОМ условий настоящего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316BF9">
        <w:rPr>
          <w:caps/>
          <w:sz w:val="22"/>
          <w:szCs w:val="22"/>
        </w:rPr>
        <w:t xml:space="preserve">АрендАТОРОМ </w:t>
      </w:r>
      <w:r w:rsidRPr="00316BF9">
        <w:rPr>
          <w:sz w:val="22"/>
          <w:szCs w:val="22"/>
        </w:rPr>
        <w:t xml:space="preserve">письменного требования. </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sz w:val="22"/>
          <w:szCs w:val="22"/>
        </w:rPr>
        <w:t xml:space="preserve">5.6. </w:t>
      </w:r>
      <w:r w:rsidRPr="00316BF9">
        <w:rPr>
          <w:iCs/>
          <w:sz w:val="22"/>
          <w:szCs w:val="22"/>
        </w:rPr>
        <w:t xml:space="preserve">В </w:t>
      </w:r>
      <w:r w:rsidRPr="00316BF9">
        <w:rPr>
          <w:sz w:val="22"/>
          <w:szCs w:val="22"/>
        </w:rPr>
        <w:t>случае просрочки платежей по настоящему Договору, СУБ</w:t>
      </w:r>
      <w:r w:rsidRPr="00316BF9">
        <w:rPr>
          <w:caps/>
          <w:sz w:val="22"/>
          <w:szCs w:val="22"/>
        </w:rPr>
        <w:t>Арендатор</w:t>
      </w:r>
      <w:r w:rsidRPr="00316BF9">
        <w:rPr>
          <w:sz w:val="22"/>
          <w:szCs w:val="22"/>
        </w:rPr>
        <w:t xml:space="preserve"> обязан уплатить пени в размере: если период просрочки составляет от 1 до 30 дней – 0,1%, от 31 до 60 дней -0,2%, от 61 до 90 дней -0,4%, более 90 дней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настоящему Договору.</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5.7. СУБАрендатор</w:t>
      </w:r>
      <w:r w:rsidRPr="00316BF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5.8. АрендАТОР</w:t>
      </w:r>
      <w:r w:rsidRPr="00316BF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316BF9">
        <w:rPr>
          <w:caps/>
          <w:sz w:val="22"/>
          <w:szCs w:val="22"/>
        </w:rPr>
        <w:t>Арендатору</w:t>
      </w:r>
      <w:r w:rsidRPr="00316BF9">
        <w:rPr>
          <w:sz w:val="22"/>
          <w:szCs w:val="22"/>
        </w:rPr>
        <w:t xml:space="preserve"> и помещенных им в занимаемом Помещении или за его пределами.</w:t>
      </w:r>
    </w:p>
    <w:p w:rsidR="00316BF9" w:rsidRPr="00316BF9" w:rsidRDefault="00316BF9" w:rsidP="00316BF9">
      <w:pPr>
        <w:widowControl w:val="0"/>
        <w:shd w:val="clear" w:color="auto" w:fill="FFFFFF"/>
        <w:tabs>
          <w:tab w:val="left" w:pos="1320"/>
        </w:tabs>
        <w:autoSpaceDE w:val="0"/>
        <w:autoSpaceDN w:val="0"/>
        <w:adjustRightInd w:val="0"/>
        <w:ind w:firstLine="709"/>
        <w:contextualSpacing/>
        <w:jc w:val="both"/>
        <w:rPr>
          <w:sz w:val="22"/>
          <w:szCs w:val="22"/>
        </w:rPr>
      </w:pPr>
      <w:r w:rsidRPr="00316BF9">
        <w:rPr>
          <w:caps/>
          <w:sz w:val="22"/>
          <w:szCs w:val="22"/>
        </w:rPr>
        <w:t>5.9. АрендАТОР</w:t>
      </w:r>
      <w:r w:rsidRPr="00316BF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316BF9">
        <w:rPr>
          <w:caps/>
          <w:sz w:val="22"/>
          <w:szCs w:val="22"/>
        </w:rPr>
        <w:t>Арендатора</w:t>
      </w:r>
      <w:r w:rsidRPr="00316BF9">
        <w:rPr>
          <w:sz w:val="22"/>
          <w:szCs w:val="22"/>
        </w:rPr>
        <w:t xml:space="preserve">, либо их отсутствие обусловлено другими, независящими от </w:t>
      </w:r>
      <w:r w:rsidRPr="00316BF9">
        <w:rPr>
          <w:caps/>
          <w:sz w:val="22"/>
          <w:szCs w:val="22"/>
        </w:rPr>
        <w:t>АрендАТОРА</w:t>
      </w:r>
      <w:r w:rsidRPr="00316BF9">
        <w:rPr>
          <w:sz w:val="22"/>
          <w:szCs w:val="22"/>
        </w:rPr>
        <w:t xml:space="preserve"> обстоятельствами, либо СУБАРЕНДАТОРУ на момент заключения настоящего Договора было известно об их отсутствии и он согласился с данным обстоятельством.</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 xml:space="preserve">5.10. СУБАрендатор </w:t>
      </w:r>
      <w:r w:rsidRPr="00316BF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316BF9">
        <w:rPr>
          <w:caps/>
          <w:sz w:val="22"/>
          <w:szCs w:val="22"/>
        </w:rPr>
        <w:t>Арендатором</w:t>
      </w:r>
      <w:r w:rsidRPr="00316BF9">
        <w:rPr>
          <w:sz w:val="22"/>
          <w:szCs w:val="22"/>
        </w:rPr>
        <w:t xml:space="preserve"> и его работниками действующего законодательства Российской Федерации.</w:t>
      </w:r>
    </w:p>
    <w:p w:rsidR="00316BF9" w:rsidRPr="00316BF9" w:rsidRDefault="00316BF9" w:rsidP="00316BF9">
      <w:pPr>
        <w:widowControl w:val="0"/>
        <w:ind w:firstLine="709"/>
        <w:jc w:val="both"/>
        <w:rPr>
          <w:sz w:val="22"/>
          <w:szCs w:val="22"/>
        </w:rPr>
      </w:pPr>
      <w:r w:rsidRPr="00316BF9">
        <w:rPr>
          <w:caps/>
          <w:sz w:val="22"/>
          <w:szCs w:val="22"/>
        </w:rPr>
        <w:t>5.11. СУБАрендатор</w:t>
      </w:r>
      <w:r w:rsidRPr="00316BF9">
        <w:rPr>
          <w:sz w:val="22"/>
          <w:szCs w:val="22"/>
        </w:rPr>
        <w:t xml:space="preserve"> обязуется возместить </w:t>
      </w:r>
      <w:r w:rsidRPr="00316BF9">
        <w:rPr>
          <w:caps/>
          <w:sz w:val="22"/>
          <w:szCs w:val="22"/>
        </w:rPr>
        <w:t>АрендАТОРУ</w:t>
      </w:r>
      <w:r w:rsidRPr="00316BF9">
        <w:rPr>
          <w:sz w:val="22"/>
          <w:szCs w:val="22"/>
        </w:rPr>
        <w:t xml:space="preserve"> в полном объеме убытки, понесенные </w:t>
      </w:r>
      <w:r w:rsidRPr="00316BF9">
        <w:rPr>
          <w:caps/>
          <w:sz w:val="22"/>
          <w:szCs w:val="22"/>
        </w:rPr>
        <w:t>АрендАТОРОМ</w:t>
      </w:r>
      <w:r w:rsidRPr="00316BF9">
        <w:rPr>
          <w:sz w:val="22"/>
          <w:szCs w:val="22"/>
        </w:rPr>
        <w:t xml:space="preserve"> в результате проведения проверок органами власти и выявления нарушений СУБ</w:t>
      </w:r>
      <w:r w:rsidRPr="00316BF9">
        <w:rPr>
          <w:caps/>
          <w:sz w:val="22"/>
          <w:szCs w:val="22"/>
        </w:rPr>
        <w:t>Арендатором</w:t>
      </w:r>
      <w:r w:rsidRPr="00316BF9">
        <w:rPr>
          <w:sz w:val="22"/>
          <w:szCs w:val="22"/>
        </w:rPr>
        <w:t xml:space="preserve"> действующего законодательства Российской Федерации, в том числе сумму административных штрафов, наложенных на </w:t>
      </w:r>
      <w:r w:rsidRPr="00316BF9">
        <w:rPr>
          <w:caps/>
          <w:sz w:val="22"/>
          <w:szCs w:val="22"/>
        </w:rPr>
        <w:t>АрендАТОРА</w:t>
      </w:r>
      <w:r w:rsidRPr="00316BF9">
        <w:rPr>
          <w:sz w:val="22"/>
          <w:szCs w:val="22"/>
        </w:rPr>
        <w:t xml:space="preserve"> по вине СУБ</w:t>
      </w:r>
      <w:r w:rsidRPr="00316BF9">
        <w:rPr>
          <w:caps/>
          <w:sz w:val="22"/>
          <w:szCs w:val="22"/>
        </w:rPr>
        <w:t xml:space="preserve">Арендатора </w:t>
      </w:r>
      <w:r w:rsidRPr="00316BF9">
        <w:rPr>
          <w:sz w:val="22"/>
          <w:szCs w:val="22"/>
        </w:rPr>
        <w:t>в течение 5 (пяти) банковских дней с даты получения от АРЕНДАТОРА соответствующего требования.</w:t>
      </w:r>
    </w:p>
    <w:p w:rsidR="00316BF9" w:rsidRPr="00316BF9" w:rsidRDefault="00316BF9" w:rsidP="00316BF9">
      <w:pPr>
        <w:widowControl w:val="0"/>
        <w:ind w:firstLine="709"/>
        <w:jc w:val="both"/>
        <w:rPr>
          <w:sz w:val="22"/>
          <w:szCs w:val="22"/>
        </w:rPr>
      </w:pPr>
      <w:r w:rsidRPr="00316BF9">
        <w:rPr>
          <w:sz w:val="22"/>
          <w:szCs w:val="22"/>
        </w:rPr>
        <w:t xml:space="preserve">5.12. </w:t>
      </w:r>
      <w:r w:rsidRPr="00316BF9">
        <w:rPr>
          <w:caps/>
          <w:sz w:val="22"/>
          <w:szCs w:val="22"/>
        </w:rPr>
        <w:t xml:space="preserve">СУБАрендатор </w:t>
      </w:r>
      <w:r w:rsidRPr="00316BF9">
        <w:rPr>
          <w:sz w:val="22"/>
          <w:szCs w:val="22"/>
        </w:rPr>
        <w:t>несет ответственность за:</w:t>
      </w:r>
    </w:p>
    <w:p w:rsidR="00316BF9" w:rsidRPr="00316BF9" w:rsidRDefault="00316BF9" w:rsidP="00316BF9">
      <w:pPr>
        <w:widowControl w:val="0"/>
        <w:tabs>
          <w:tab w:val="left" w:pos="981"/>
        </w:tabs>
        <w:ind w:firstLine="709"/>
        <w:jc w:val="both"/>
        <w:rPr>
          <w:sz w:val="22"/>
          <w:szCs w:val="22"/>
        </w:rPr>
      </w:pPr>
      <w:r w:rsidRPr="00316BF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316BF9" w:rsidRPr="00316BF9" w:rsidRDefault="00316BF9" w:rsidP="00316BF9">
      <w:pPr>
        <w:widowControl w:val="0"/>
        <w:tabs>
          <w:tab w:val="left" w:pos="902"/>
        </w:tabs>
        <w:ind w:firstLine="709"/>
        <w:jc w:val="both"/>
        <w:rPr>
          <w:sz w:val="22"/>
          <w:szCs w:val="22"/>
        </w:rPr>
      </w:pPr>
      <w:r w:rsidRPr="00316BF9">
        <w:rPr>
          <w:sz w:val="22"/>
          <w:szCs w:val="22"/>
        </w:rPr>
        <w:t>- обоснованность подачи заявок на оформление пропусков и достоверность данных, указанных в заявках;</w:t>
      </w:r>
    </w:p>
    <w:p w:rsidR="00316BF9" w:rsidRPr="00316BF9" w:rsidRDefault="00316BF9" w:rsidP="00316BF9">
      <w:pPr>
        <w:widowControl w:val="0"/>
        <w:tabs>
          <w:tab w:val="left" w:pos="902"/>
        </w:tabs>
        <w:ind w:firstLine="709"/>
        <w:jc w:val="both"/>
        <w:rPr>
          <w:sz w:val="22"/>
          <w:szCs w:val="22"/>
        </w:rPr>
      </w:pPr>
      <w:r w:rsidRPr="00316BF9">
        <w:rPr>
          <w:sz w:val="22"/>
          <w:szCs w:val="22"/>
        </w:rPr>
        <w:t>- охрану арендуемого Помещения;</w:t>
      </w:r>
    </w:p>
    <w:p w:rsidR="00316BF9" w:rsidRPr="00316BF9" w:rsidRDefault="00316BF9" w:rsidP="00316BF9">
      <w:pPr>
        <w:widowControl w:val="0"/>
        <w:tabs>
          <w:tab w:val="left" w:pos="880"/>
        </w:tabs>
        <w:ind w:firstLine="709"/>
        <w:jc w:val="both"/>
        <w:rPr>
          <w:sz w:val="22"/>
          <w:szCs w:val="22"/>
        </w:rPr>
      </w:pPr>
      <w:r w:rsidRPr="00316BF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316BF9">
        <w:rPr>
          <w:caps/>
          <w:sz w:val="22"/>
          <w:szCs w:val="22"/>
        </w:rPr>
        <w:t>АрендАТОРА</w:t>
      </w:r>
      <w:r w:rsidRPr="00316BF9">
        <w:rPr>
          <w:sz w:val="22"/>
          <w:szCs w:val="22"/>
        </w:rPr>
        <w:t xml:space="preserve"> либо третьих лиц.</w:t>
      </w:r>
    </w:p>
    <w:p w:rsidR="00316BF9" w:rsidRPr="00316BF9" w:rsidRDefault="00316BF9" w:rsidP="00316BF9">
      <w:pPr>
        <w:widowControl w:val="0"/>
        <w:tabs>
          <w:tab w:val="left" w:pos="877"/>
        </w:tabs>
        <w:ind w:firstLine="709"/>
        <w:jc w:val="both"/>
        <w:rPr>
          <w:sz w:val="22"/>
          <w:szCs w:val="22"/>
        </w:rPr>
      </w:pPr>
      <w:r w:rsidRPr="00316BF9">
        <w:rPr>
          <w:caps/>
          <w:sz w:val="22"/>
          <w:szCs w:val="22"/>
        </w:rPr>
        <w:t>5.13. СУБАрендатор</w:t>
      </w:r>
      <w:r w:rsidRPr="00316BF9">
        <w:rPr>
          <w:sz w:val="22"/>
          <w:szCs w:val="22"/>
        </w:rPr>
        <w:t xml:space="preserve"> обязан возместить ущерб имуществу </w:t>
      </w:r>
      <w:r w:rsidRPr="00316BF9">
        <w:rPr>
          <w:caps/>
          <w:sz w:val="22"/>
          <w:szCs w:val="22"/>
        </w:rPr>
        <w:t>АрендАТОРА</w:t>
      </w:r>
      <w:r w:rsidRPr="00316BF9">
        <w:rPr>
          <w:sz w:val="22"/>
          <w:szCs w:val="22"/>
        </w:rPr>
        <w:t xml:space="preserve"> и/или третьим лицам, вред здоровью работникам </w:t>
      </w:r>
      <w:r w:rsidRPr="00316BF9">
        <w:rPr>
          <w:caps/>
          <w:sz w:val="22"/>
          <w:szCs w:val="22"/>
        </w:rPr>
        <w:t>АрендАТОРА</w:t>
      </w:r>
      <w:r w:rsidRPr="00316BF9">
        <w:rPr>
          <w:sz w:val="22"/>
          <w:szCs w:val="22"/>
        </w:rPr>
        <w:t xml:space="preserve"> и/или третьих лиц, причиненный вследствие </w:t>
      </w:r>
      <w:r w:rsidRPr="00316BF9">
        <w:rPr>
          <w:sz w:val="22"/>
          <w:szCs w:val="22"/>
        </w:rPr>
        <w:lastRenderedPageBreak/>
        <w:t>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5.14. СУБАрендатор</w:t>
      </w:r>
      <w:r w:rsidRPr="00316BF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caps/>
          <w:sz w:val="22"/>
          <w:szCs w:val="22"/>
        </w:rPr>
        <w:t>5.15. СУБАрендатор</w:t>
      </w:r>
      <w:r w:rsidRPr="00316BF9">
        <w:rPr>
          <w:sz w:val="22"/>
          <w:szCs w:val="22"/>
        </w:rPr>
        <w:t xml:space="preserve"> несет материальную ответственность за все убытки, причиненные </w:t>
      </w:r>
      <w:r w:rsidRPr="00316BF9">
        <w:rPr>
          <w:caps/>
          <w:sz w:val="22"/>
          <w:szCs w:val="22"/>
        </w:rPr>
        <w:t>АрендАТОРУ</w:t>
      </w:r>
      <w:r w:rsidRPr="00316BF9">
        <w:rPr>
          <w:sz w:val="22"/>
          <w:szCs w:val="22"/>
        </w:rPr>
        <w:t>, в полном объеме причиненного ущерба.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5.16. Дополнительная ответственность сторон может быть предусмотрена Приложением № 3 к настоящему Договору. </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5.17. В случае если СУБАРЕНДАТОР не принял Помещение в установленный настоящим Договором срок или не возвратил арендуемое Помещение или возвратил его несвоевременно, он обязан внести арендную плату за все время просрочки в размере и в порядке, установленном настоящим Договором. За нарушение срока возврата арендованного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316BF9" w:rsidRPr="00316BF9" w:rsidRDefault="00316BF9" w:rsidP="00316BF9">
      <w:pPr>
        <w:widowControl w:val="0"/>
        <w:shd w:val="clear" w:color="auto" w:fill="FFFFFF"/>
        <w:tabs>
          <w:tab w:val="left" w:pos="1442"/>
        </w:tabs>
        <w:ind w:firstLine="709"/>
        <w:contextualSpacing/>
        <w:jc w:val="both"/>
        <w:rPr>
          <w:sz w:val="22"/>
          <w:szCs w:val="22"/>
        </w:rPr>
      </w:pPr>
      <w:permStart w:id="1765760422" w:edGrp="everyone"/>
      <w:r w:rsidRPr="00316BF9">
        <w:rPr>
          <w:sz w:val="22"/>
          <w:szCs w:val="22"/>
        </w:rPr>
        <w:t>5.18. В случае несообщения СУБ</w:t>
      </w:r>
      <w:r w:rsidRPr="00316BF9">
        <w:rPr>
          <w:caps/>
          <w:sz w:val="22"/>
          <w:szCs w:val="22"/>
        </w:rPr>
        <w:t>Арендатором</w:t>
      </w:r>
      <w:r w:rsidRPr="00316BF9">
        <w:rPr>
          <w:sz w:val="22"/>
          <w:szCs w:val="22"/>
        </w:rPr>
        <w:t xml:space="preserve"> показаний приборов учета электроэнергии в определенный Договором срок, расчет за электроэнергию производится </w:t>
      </w:r>
      <w:r w:rsidRPr="00316BF9">
        <w:rPr>
          <w:caps/>
          <w:sz w:val="22"/>
          <w:szCs w:val="22"/>
        </w:rPr>
        <w:t>АрендАТОРОМ</w:t>
      </w:r>
      <w:r w:rsidRPr="00316BF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316BF9">
        <w:rPr>
          <w:sz w:val="22"/>
          <w:szCs w:val="22"/>
          <w:vertAlign w:val="superscript"/>
        </w:rPr>
        <w:footnoteReference w:id="18"/>
      </w:r>
      <w:r w:rsidRPr="00316BF9">
        <w:rPr>
          <w:sz w:val="22"/>
          <w:szCs w:val="22"/>
        </w:rPr>
        <w:t>.</w:t>
      </w:r>
      <w:permEnd w:id="1765760422"/>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 xml:space="preserve">5.19. </w:t>
      </w:r>
      <w:r w:rsidRPr="00316BF9">
        <w:rPr>
          <w:sz w:val="22"/>
          <w:szCs w:val="22"/>
          <w:shd w:val="clear" w:color="auto" w:fill="FFFFFF"/>
        </w:rPr>
        <w:t>За нарушение СУБАРЕНДАТОРОМ обязанностей и запретов, установленных настоящим Договором СУБАРЕНДАТОР обязан:</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 2.2.4. настоящего Договора о размещении несогласованной рекламы,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п.2.5.1-2.5.4. настоящего Договора, </w:t>
      </w:r>
      <w:r w:rsidRPr="00316BF9">
        <w:rPr>
          <w:sz w:val="22"/>
          <w:szCs w:val="22"/>
          <w:shd w:val="clear" w:color="auto" w:fill="FFFFFF"/>
        </w:rPr>
        <w:t>СУБАРЕНДАТОР</w:t>
      </w:r>
      <w:r w:rsidRPr="00316BF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numPr>
          <w:ilvl w:val="2"/>
          <w:numId w:val="25"/>
        </w:numPr>
        <w:tabs>
          <w:tab w:val="left" w:pos="993"/>
        </w:tabs>
        <w:autoSpaceDE w:val="0"/>
        <w:autoSpaceDN w:val="0"/>
        <w:adjustRightInd w:val="0"/>
        <w:contextualSpacing/>
        <w:jc w:val="both"/>
        <w:rPr>
          <w:color w:val="000000"/>
          <w:sz w:val="22"/>
          <w:szCs w:val="22"/>
        </w:rPr>
      </w:pPr>
      <w:r w:rsidRPr="00316BF9">
        <w:rPr>
          <w:color w:val="000000"/>
          <w:sz w:val="22"/>
          <w:szCs w:val="22"/>
        </w:rPr>
        <w:t xml:space="preserve">в случае нарушения </w:t>
      </w:r>
      <w:r w:rsidRPr="00316BF9">
        <w:rPr>
          <w:sz w:val="22"/>
          <w:szCs w:val="22"/>
          <w:shd w:val="clear" w:color="auto" w:fill="FFFFFF"/>
        </w:rPr>
        <w:t>СУБАРЕНДАТОРОМ</w:t>
      </w:r>
      <w:r w:rsidRPr="00316BF9">
        <w:rPr>
          <w:color w:val="000000"/>
          <w:sz w:val="22"/>
          <w:szCs w:val="22"/>
        </w:rPr>
        <w:t xml:space="preserve"> положений п.2.5.5. воспрепятствования </w:t>
      </w:r>
      <w:r w:rsidRPr="00316BF9">
        <w:rPr>
          <w:sz w:val="22"/>
          <w:szCs w:val="22"/>
          <w:shd w:val="clear" w:color="auto" w:fill="FFFFFF"/>
        </w:rPr>
        <w:t>СУБАРЕНДАТОРОМ</w:t>
      </w:r>
      <w:r w:rsidRPr="00316BF9">
        <w:rPr>
          <w:color w:val="000000"/>
          <w:sz w:val="22"/>
          <w:szCs w:val="22"/>
        </w:rPr>
        <w:t xml:space="preserve"> проведению </w:t>
      </w:r>
      <w:r w:rsidRPr="00316BF9">
        <w:rPr>
          <w:sz w:val="22"/>
          <w:szCs w:val="22"/>
          <w:shd w:val="clear" w:color="auto" w:fill="FFFFFF"/>
        </w:rPr>
        <w:t>АРЕНДАТОРОМ</w:t>
      </w:r>
      <w:r w:rsidRPr="00316BF9">
        <w:rPr>
          <w:color w:val="000000"/>
          <w:sz w:val="22"/>
          <w:szCs w:val="22"/>
        </w:rPr>
        <w:t xml:space="preserve"> проверки в соответствии с пунктом 2.3.1.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10%</w:t>
      </w:r>
      <w:r w:rsidRPr="00316BF9">
        <w:rPr>
          <w:b/>
          <w:bCs/>
          <w:color w:val="000000"/>
          <w:sz w:val="22"/>
          <w:szCs w:val="22"/>
        </w:rPr>
        <w:t xml:space="preserve"> </w:t>
      </w:r>
      <w:r w:rsidRPr="00316BF9">
        <w:rPr>
          <w:bCs/>
          <w:color w:val="000000"/>
          <w:sz w:val="22"/>
          <w:szCs w:val="22"/>
        </w:rPr>
        <w:t xml:space="preserve">от </w:t>
      </w:r>
      <w:r w:rsidRPr="00316BF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 6 к Договору). Акт подписывается уполномоченными представителями сторон. В случае отказа </w:t>
      </w:r>
      <w:r w:rsidRPr="00316BF9">
        <w:rPr>
          <w:sz w:val="22"/>
          <w:szCs w:val="22"/>
          <w:shd w:val="clear" w:color="auto" w:fill="FFFFFF"/>
        </w:rPr>
        <w:t>СУБАРЕНДАТОРА</w:t>
      </w:r>
      <w:r w:rsidRPr="00316BF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316BF9">
        <w:rPr>
          <w:sz w:val="22"/>
          <w:szCs w:val="22"/>
          <w:shd w:val="clear" w:color="auto" w:fill="FFFFFF"/>
        </w:rPr>
        <w:t>АРЕНДАТОРА</w:t>
      </w:r>
      <w:r w:rsidRPr="00316BF9">
        <w:rPr>
          <w:color w:val="000000"/>
          <w:sz w:val="22"/>
          <w:szCs w:val="22"/>
        </w:rPr>
        <w:t xml:space="preserve"> и третьими лицами (1 человек) с направлением одного экземпляра акта в адрес </w:t>
      </w:r>
      <w:r w:rsidRPr="00316BF9">
        <w:rPr>
          <w:sz w:val="22"/>
          <w:szCs w:val="22"/>
          <w:shd w:val="clear" w:color="auto" w:fill="FFFFFF"/>
        </w:rPr>
        <w:t>СУБАРЕНДАТОРА</w:t>
      </w:r>
      <w:r w:rsidRPr="00316BF9">
        <w:rPr>
          <w:color w:val="000000"/>
          <w:sz w:val="22"/>
          <w:szCs w:val="22"/>
        </w:rPr>
        <w:t>;</w:t>
      </w:r>
    </w:p>
    <w:p w:rsidR="00316BF9" w:rsidRPr="00316BF9" w:rsidRDefault="00316BF9" w:rsidP="00316BF9">
      <w:pPr>
        <w:widowControl w:val="0"/>
        <w:tabs>
          <w:tab w:val="left" w:pos="993"/>
        </w:tabs>
        <w:autoSpaceDE w:val="0"/>
        <w:autoSpaceDN w:val="0"/>
        <w:adjustRightInd w:val="0"/>
        <w:ind w:left="993" w:hanging="709"/>
        <w:jc w:val="both"/>
        <w:rPr>
          <w:color w:val="000000"/>
          <w:sz w:val="22"/>
          <w:szCs w:val="22"/>
        </w:rPr>
      </w:pPr>
      <w:r w:rsidRPr="00316BF9">
        <w:rPr>
          <w:color w:val="000000"/>
          <w:sz w:val="22"/>
          <w:szCs w:val="22"/>
        </w:rPr>
        <w:t xml:space="preserve">5.19.4 в случае нарушения </w:t>
      </w:r>
      <w:r w:rsidRPr="00316BF9">
        <w:rPr>
          <w:sz w:val="22"/>
          <w:szCs w:val="22"/>
          <w:shd w:val="clear" w:color="auto" w:fill="FFFFFF"/>
        </w:rPr>
        <w:t>СУБАРЕНДАТОРОМ</w:t>
      </w:r>
      <w:r w:rsidRPr="00316BF9">
        <w:rPr>
          <w:color w:val="000000"/>
          <w:sz w:val="22"/>
          <w:szCs w:val="22"/>
        </w:rPr>
        <w:t xml:space="preserve"> обязанности, предусмотренной п.2.5.6. настоящего Договора </w:t>
      </w:r>
      <w:r w:rsidRPr="00316BF9">
        <w:rPr>
          <w:sz w:val="22"/>
          <w:szCs w:val="22"/>
          <w:shd w:val="clear" w:color="auto" w:fill="FFFFFF"/>
        </w:rPr>
        <w:t>СУБАРЕНДАТОР</w:t>
      </w:r>
      <w:r w:rsidRPr="00316BF9">
        <w:rPr>
          <w:color w:val="000000"/>
          <w:sz w:val="22"/>
          <w:szCs w:val="22"/>
        </w:rPr>
        <w:t xml:space="preserve"> обязан уплатить штраф в размере минимальной (гарантированной) арендной платы за каждый факт нарушения.</w:t>
      </w:r>
      <w:r w:rsidRPr="00316BF9">
        <w:rPr>
          <w:sz w:val="20"/>
          <w:szCs w:val="20"/>
        </w:rPr>
        <w:t xml:space="preserve"> </w:t>
      </w:r>
      <w:r w:rsidRPr="00316BF9">
        <w:rPr>
          <w:color w:val="000000"/>
          <w:sz w:val="22"/>
          <w:szCs w:val="22"/>
        </w:rPr>
        <w:t xml:space="preserve">При этом условия настоящего пункта не освобождают СУБАРЕНДАТОРА от обязанности                                                                                                    возместить АРЕНДАТОРУ реальный ущерб (убытки), причиненный имуществу </w:t>
      </w:r>
      <w:r w:rsidRPr="00316BF9">
        <w:rPr>
          <w:color w:val="000000"/>
          <w:sz w:val="22"/>
          <w:szCs w:val="22"/>
        </w:rPr>
        <w:lastRenderedPageBreak/>
        <w:t>АРЕНДАТОРА</w:t>
      </w:r>
      <w:r w:rsidRPr="00316BF9">
        <w:rPr>
          <w:sz w:val="20"/>
          <w:szCs w:val="20"/>
        </w:rPr>
        <w:t xml:space="preserve"> </w:t>
      </w:r>
      <w:r w:rsidRPr="00316BF9">
        <w:rPr>
          <w:sz w:val="22"/>
          <w:szCs w:val="22"/>
        </w:rPr>
        <w:t>и</w:t>
      </w:r>
      <w:r w:rsidRPr="00316BF9">
        <w:rPr>
          <w:color w:val="000000"/>
          <w:sz w:val="22"/>
          <w:szCs w:val="22"/>
        </w:rPr>
        <w:t>/или иных третьих лиц в период субаренды СУБАРЕНДАТОРА.</w:t>
      </w:r>
    </w:p>
    <w:p w:rsidR="00316BF9" w:rsidRPr="00316BF9" w:rsidRDefault="00316BF9" w:rsidP="00316BF9">
      <w:pPr>
        <w:widowControl w:val="0"/>
        <w:shd w:val="clear" w:color="auto" w:fill="FFFFFF"/>
        <w:tabs>
          <w:tab w:val="left" w:pos="1442"/>
        </w:tabs>
        <w:ind w:firstLine="709"/>
        <w:contextualSpacing/>
        <w:jc w:val="both"/>
        <w:rPr>
          <w:sz w:val="22"/>
          <w:szCs w:val="22"/>
        </w:rPr>
      </w:pPr>
      <w:r w:rsidRPr="00316BF9">
        <w:rPr>
          <w:sz w:val="22"/>
          <w:szCs w:val="22"/>
        </w:rPr>
        <w:t>5.20. Факт нарушения обязанностей и запретов, установленных настоящим Договором оформляется Актом о нарушении (Приложение №6 к Договору).</w:t>
      </w:r>
    </w:p>
    <w:p w:rsidR="00316BF9" w:rsidRPr="00316BF9" w:rsidRDefault="00316BF9" w:rsidP="00316BF9">
      <w:pPr>
        <w:widowControl w:val="0"/>
        <w:shd w:val="clear" w:color="auto" w:fill="FFFFFF"/>
        <w:tabs>
          <w:tab w:val="left" w:pos="1442"/>
        </w:tabs>
        <w:ind w:firstLine="709"/>
        <w:contextualSpacing/>
        <w:jc w:val="both"/>
        <w:rPr>
          <w:color w:val="0070C0"/>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iCs/>
          <w:sz w:val="22"/>
          <w:szCs w:val="22"/>
        </w:rPr>
        <w:t xml:space="preserve">6. </w:t>
      </w:r>
      <w:r w:rsidRPr="00316BF9">
        <w:rPr>
          <w:b/>
          <w:bCs/>
          <w:sz w:val="22"/>
          <w:szCs w:val="22"/>
        </w:rPr>
        <w:t>ПОРЯДОК РАССМОТРЕНИЯ СПОРОВ</w:t>
      </w:r>
    </w:p>
    <w:p w:rsidR="00316BF9" w:rsidRPr="00316BF9" w:rsidRDefault="00316BF9" w:rsidP="00316BF9">
      <w:pPr>
        <w:widowControl w:val="0"/>
        <w:shd w:val="clear" w:color="auto" w:fill="FFFFFF"/>
        <w:tabs>
          <w:tab w:val="left" w:pos="993"/>
        </w:tabs>
        <w:autoSpaceDE w:val="0"/>
        <w:autoSpaceDN w:val="0"/>
        <w:adjustRightInd w:val="0"/>
        <w:ind w:firstLine="709"/>
        <w:contextualSpacing/>
        <w:jc w:val="both"/>
        <w:rPr>
          <w:sz w:val="22"/>
          <w:szCs w:val="22"/>
        </w:rPr>
      </w:pPr>
      <w:r w:rsidRPr="00316BF9">
        <w:rPr>
          <w:sz w:val="22"/>
          <w:szCs w:val="22"/>
        </w:rPr>
        <w:t>6.1. Все споры или разногласия, возникающие при заключении, исполнении, расторжении настоящего Договора решаются путем переговоров между сторонами.</w:t>
      </w:r>
    </w:p>
    <w:p w:rsidR="00316BF9" w:rsidRPr="00316BF9" w:rsidRDefault="00316BF9" w:rsidP="00316BF9">
      <w:pPr>
        <w:widowControl w:val="0"/>
        <w:shd w:val="clear" w:color="auto" w:fill="FFFFFF"/>
        <w:tabs>
          <w:tab w:val="left" w:pos="709"/>
        </w:tabs>
        <w:autoSpaceDE w:val="0"/>
        <w:autoSpaceDN w:val="0"/>
        <w:adjustRightInd w:val="0"/>
        <w:contextualSpacing/>
        <w:jc w:val="both"/>
        <w:rPr>
          <w:sz w:val="22"/>
          <w:szCs w:val="22"/>
        </w:rPr>
      </w:pPr>
      <w:r w:rsidRPr="00316BF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п.1.1 настоящего Договора.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numPr>
          <w:ilvl w:val="0"/>
          <w:numId w:val="12"/>
        </w:numPr>
        <w:overflowPunct w:val="0"/>
        <w:autoSpaceDE w:val="0"/>
        <w:autoSpaceDN w:val="0"/>
        <w:adjustRightInd w:val="0"/>
        <w:contextualSpacing/>
        <w:jc w:val="center"/>
        <w:textAlignment w:val="baseline"/>
        <w:rPr>
          <w:b/>
          <w:sz w:val="22"/>
          <w:szCs w:val="22"/>
        </w:rPr>
      </w:pPr>
      <w:r w:rsidRPr="00316BF9">
        <w:rPr>
          <w:b/>
          <w:sz w:val="22"/>
          <w:szCs w:val="22"/>
        </w:rPr>
        <w:t>ФОРС-МАЖОР</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316BF9" w:rsidRPr="00316BF9" w:rsidRDefault="00316BF9" w:rsidP="00316BF9">
      <w:pPr>
        <w:widowControl w:val="0"/>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316BF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keepNext/>
        <w:widowControl w:val="0"/>
        <w:numPr>
          <w:ilvl w:val="0"/>
          <w:numId w:val="12"/>
        </w:numPr>
        <w:tabs>
          <w:tab w:val="left" w:pos="567"/>
        </w:tabs>
        <w:autoSpaceDE w:val="0"/>
        <w:autoSpaceDN w:val="0"/>
        <w:adjustRightInd w:val="0"/>
        <w:jc w:val="center"/>
        <w:outlineLvl w:val="0"/>
        <w:rPr>
          <w:b/>
          <w:kern w:val="28"/>
          <w:sz w:val="22"/>
          <w:szCs w:val="22"/>
        </w:rPr>
      </w:pPr>
      <w:r w:rsidRPr="00316BF9">
        <w:rPr>
          <w:b/>
          <w:kern w:val="28"/>
          <w:sz w:val="22"/>
          <w:szCs w:val="22"/>
        </w:rPr>
        <w:t>АНТИКОРРУПЦИОННЫЕ ТРЕБОВАНИЯ</w:t>
      </w:r>
    </w:p>
    <w:p w:rsidR="00316BF9" w:rsidRPr="00316BF9" w:rsidRDefault="00316BF9" w:rsidP="00316BF9">
      <w:pPr>
        <w:widowControl w:val="0"/>
        <w:numPr>
          <w:ilvl w:val="1"/>
          <w:numId w:val="12"/>
        </w:numPr>
        <w:tabs>
          <w:tab w:val="num" w:pos="709"/>
          <w:tab w:val="left" w:pos="1134"/>
        </w:tabs>
        <w:autoSpaceDE w:val="0"/>
        <w:autoSpaceDN w:val="0"/>
        <w:adjustRightInd w:val="0"/>
        <w:ind w:left="0" w:firstLine="709"/>
        <w:contextualSpacing/>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16BF9" w:rsidRPr="00316BF9" w:rsidRDefault="00316BF9" w:rsidP="00316BF9">
      <w:pPr>
        <w:widowControl w:val="0"/>
        <w:numPr>
          <w:ilvl w:val="1"/>
          <w:numId w:val="12"/>
        </w:numPr>
        <w:tabs>
          <w:tab w:val="num" w:pos="567"/>
          <w:tab w:val="num" w:pos="709"/>
          <w:tab w:val="left" w:pos="1134"/>
        </w:tabs>
        <w:autoSpaceDE w:val="0"/>
        <w:autoSpaceDN w:val="0"/>
        <w:adjustRightInd w:val="0"/>
        <w:ind w:left="0" w:firstLine="709"/>
        <w:jc w:val="both"/>
        <w:rPr>
          <w:sz w:val="22"/>
          <w:szCs w:val="22"/>
        </w:rPr>
      </w:pPr>
      <w:r w:rsidRPr="00316BF9">
        <w:rPr>
          <w:sz w:val="22"/>
          <w:szCs w:val="22"/>
        </w:rPr>
        <w:lastRenderedPageBreak/>
        <w:t>В случае нарушения одной Стороной обязательств воздерживаться от запрещенных                                   в настоящей Статье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16BF9" w:rsidRPr="00316BF9" w:rsidRDefault="00316BF9" w:rsidP="00316BF9">
      <w:pPr>
        <w:widowControl w:val="0"/>
        <w:shd w:val="clear" w:color="auto" w:fill="FFFFFF"/>
        <w:tabs>
          <w:tab w:val="left" w:pos="993"/>
        </w:tabs>
        <w:autoSpaceDE w:val="0"/>
        <w:autoSpaceDN w:val="0"/>
        <w:adjustRightInd w:val="0"/>
        <w:contextualSpacing/>
        <w:jc w:val="both"/>
        <w:rPr>
          <w:sz w:val="22"/>
          <w:szCs w:val="22"/>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r w:rsidRPr="00316BF9">
        <w:rPr>
          <w:b/>
          <w:bCs/>
          <w:sz w:val="22"/>
          <w:szCs w:val="22"/>
        </w:rPr>
        <w:t>9. СРОК ДЕЙСТВИЯ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9.1. Настоящий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настоящему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В случае, если передача Помещения произведена до даты заключения настоящего Договора, условия настоящего Договора применяются к отношениям, возникшим со дня передачи АРЕНДАТОРОМСУБАРЕНДАТОРУ Помещения согласно Акту приема-передачи.</w:t>
      </w:r>
    </w:p>
    <w:p w:rsidR="00316BF9" w:rsidRPr="00316BF9" w:rsidRDefault="00316BF9" w:rsidP="00316BF9">
      <w:pPr>
        <w:widowControl w:val="0"/>
        <w:autoSpaceDE w:val="0"/>
        <w:autoSpaceDN w:val="0"/>
        <w:adjustRightInd w:val="0"/>
        <w:ind w:firstLine="709"/>
        <w:jc w:val="both"/>
        <w:rPr>
          <w:color w:val="000000"/>
          <w:sz w:val="22"/>
          <w:szCs w:val="22"/>
        </w:rPr>
      </w:pPr>
      <w:r w:rsidRPr="00316BF9">
        <w:rPr>
          <w:color w:val="000000"/>
          <w:sz w:val="22"/>
          <w:szCs w:val="22"/>
        </w:rPr>
        <w:t>9.2. Любая из сторон вправе в одностороннем внесудебном порядке отказаться от исполнения настоящего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настоящего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 АРЕНДАТОР вправе в одностороннем внесудебном порядке отказаться от исполнения настоящего Договора в следующих случаях:</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9.3.2. использование Помещения (в целом или частично) не по назначению, определенному пунктом 1.2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9.3.3. нарушения СУБАРЕНДАТОРОМ п.п. 1.8, 2.2.12, 2.2.16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9.3.4. умышленного или неосторожного ухудшения СУБАРЕНДАТОРОМ состояния арендуемого Помещения, прилегающих к нему площадей, инженерных коммуникаций, неоднократного невыполнения обязанностей предусмотренных п.п. 2.2.4-2.2.10, 2.2.15, 2.2.24, 2.2.26 настоящего Договора.</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9.4. В случаях, предусмотренных п. 9.3 настоящего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9.5. АРЕНДАТОР вправе в одностороннем внесудебном порядке отказаться от исполнения настоящего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9.6.</w:t>
      </w:r>
      <w:r w:rsidRPr="00316BF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r w:rsidRPr="00316BF9">
        <w:rPr>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316BF9">
        <w:rPr>
          <w:sz w:val="22"/>
          <w:szCs w:val="22"/>
          <w:vertAlign w:val="superscript"/>
        </w:rPr>
        <w:footnoteReference w:id="19"/>
      </w:r>
    </w:p>
    <w:p w:rsidR="00316BF9" w:rsidRPr="00316BF9" w:rsidRDefault="00316BF9" w:rsidP="00316BF9">
      <w:pPr>
        <w:widowControl w:val="0"/>
        <w:shd w:val="clear" w:color="auto" w:fill="FFFFFF"/>
        <w:tabs>
          <w:tab w:val="left" w:pos="1134"/>
          <w:tab w:val="left" w:pos="1493"/>
        </w:tabs>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sz w:val="22"/>
          <w:szCs w:val="22"/>
        </w:rPr>
      </w:pPr>
      <w:r w:rsidRPr="00316BF9">
        <w:rPr>
          <w:b/>
          <w:bCs/>
          <w:sz w:val="22"/>
          <w:szCs w:val="22"/>
        </w:rPr>
        <w:t>10. ПРОЧИЕ УСЛОВИЯ</w:t>
      </w:r>
    </w:p>
    <w:p w:rsidR="00316BF9" w:rsidRPr="00316BF9" w:rsidRDefault="00316BF9" w:rsidP="00316BF9">
      <w:pPr>
        <w:widowControl w:val="0"/>
        <w:shd w:val="clear" w:color="auto" w:fill="FFFFFF"/>
        <w:tabs>
          <w:tab w:val="left" w:pos="1276"/>
        </w:tabs>
        <w:autoSpaceDE w:val="0"/>
        <w:autoSpaceDN w:val="0"/>
        <w:adjustRightInd w:val="0"/>
        <w:ind w:firstLine="709"/>
        <w:contextualSpacing/>
        <w:jc w:val="both"/>
        <w:rPr>
          <w:sz w:val="22"/>
          <w:szCs w:val="22"/>
        </w:rPr>
      </w:pPr>
      <w:r w:rsidRPr="00316BF9">
        <w:rPr>
          <w:sz w:val="22"/>
          <w:szCs w:val="22"/>
        </w:rPr>
        <w:t xml:space="preserve">10.1. Любые изменения, дополнения в настоящий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w:t>
      </w:r>
      <w:r w:rsidRPr="00316BF9">
        <w:rPr>
          <w:sz w:val="22"/>
          <w:szCs w:val="22"/>
        </w:rPr>
        <w:lastRenderedPageBreak/>
        <w:t>осуществляющем государственную регистрацию (при необходимости).</w:t>
      </w:r>
    </w:p>
    <w:p w:rsidR="00316BF9" w:rsidRPr="00316BF9" w:rsidRDefault="00316BF9" w:rsidP="00316BF9">
      <w:pPr>
        <w:widowControl w:val="0"/>
        <w:shd w:val="clear" w:color="auto" w:fill="FFFFFF"/>
        <w:tabs>
          <w:tab w:val="left" w:pos="1276"/>
        </w:tabs>
        <w:ind w:firstLine="709"/>
        <w:contextualSpacing/>
        <w:jc w:val="both"/>
        <w:rPr>
          <w:sz w:val="22"/>
          <w:szCs w:val="22"/>
        </w:rPr>
      </w:pPr>
      <w:r w:rsidRPr="00316BF9">
        <w:rPr>
          <w:sz w:val="22"/>
          <w:szCs w:val="22"/>
        </w:rPr>
        <w:t xml:space="preserve">10.2. Представительство сторон друг перед другом и подписание документов от имени сторон по настоящему Договору осуществляют руководители либо иные лица, уполномоченные на основании письменной доверенности.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10.3. О ликвидации или реорганизации предприятия, стороны обязаны уведомить друг друга за 2 (два) месяца. </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10.4. При изменении реквизитов, указанных в разделе 11 настоящего Договора, стороны обязаны письменно уведомить друг друга в течение 5 (пяти) рабочих дней с даты наступления изменений.</w:t>
      </w:r>
    </w:p>
    <w:p w:rsidR="00316BF9" w:rsidRPr="00316BF9" w:rsidRDefault="00316BF9" w:rsidP="00316BF9">
      <w:pPr>
        <w:widowControl w:val="0"/>
        <w:tabs>
          <w:tab w:val="left" w:pos="1309"/>
        </w:tabs>
        <w:ind w:firstLine="709"/>
        <w:jc w:val="both"/>
        <w:rPr>
          <w:sz w:val="22"/>
          <w:szCs w:val="22"/>
        </w:rPr>
      </w:pPr>
      <w:r w:rsidRPr="00316BF9">
        <w:rPr>
          <w:sz w:val="22"/>
          <w:szCs w:val="22"/>
        </w:rPr>
        <w:t>10.5. СУБ</w:t>
      </w:r>
      <w:r w:rsidRPr="00316BF9">
        <w:rPr>
          <w:caps/>
          <w:sz w:val="22"/>
          <w:szCs w:val="22"/>
        </w:rPr>
        <w:t>Арендатор</w:t>
      </w:r>
      <w:r w:rsidRPr="00316BF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316BF9">
        <w:rPr>
          <w:caps/>
          <w:sz w:val="22"/>
          <w:szCs w:val="22"/>
        </w:rPr>
        <w:t>АрендАТОРА</w:t>
      </w:r>
      <w:r w:rsidRPr="00316BF9">
        <w:rPr>
          <w:sz w:val="22"/>
          <w:szCs w:val="22"/>
        </w:rPr>
        <w:t xml:space="preserve">, а также при условии согласования и соблюдения режима проведения вышеуказанных работ. Представители </w:t>
      </w:r>
      <w:r w:rsidRPr="00316BF9">
        <w:rPr>
          <w:caps/>
          <w:sz w:val="22"/>
          <w:szCs w:val="22"/>
        </w:rPr>
        <w:t>АрендАТОРА</w:t>
      </w:r>
      <w:r w:rsidRPr="00316BF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 xml:space="preserve">10.6. Условия взаимодействия сторон по настоящему Договору, а также прочая информация, ставшая известной сторонам в связи с исполнением условий настоящего 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и контролирующих органов.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color w:val="FF0000"/>
          <w:sz w:val="22"/>
          <w:szCs w:val="22"/>
        </w:rPr>
        <w:tab/>
      </w:r>
      <w:r w:rsidRPr="00316BF9">
        <w:rPr>
          <w:sz w:val="22"/>
          <w:szCs w:val="22"/>
        </w:rPr>
        <w:t>10.7. Вся переписка, направление документов, касающихся исполнения условий настоящего Договора осуществляется Сторонами по адресам, указанным в разделе 11 настоящего Договора. Стороны гарантируют, что адреса, указанные в разделе 11 настоящего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настоящему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настоящего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316BF9" w:rsidRPr="00316BF9" w:rsidRDefault="00316BF9" w:rsidP="00316BF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jc w:val="both"/>
        <w:rPr>
          <w:sz w:val="22"/>
          <w:szCs w:val="22"/>
        </w:rPr>
      </w:pPr>
      <w:r w:rsidRPr="00316BF9">
        <w:rPr>
          <w:sz w:val="22"/>
          <w:szCs w:val="22"/>
        </w:rPr>
        <w:tab/>
        <w:t xml:space="preserve">10.8. СУБАРЕНДАТОР настоящим гарантирует АРЕНДАТОРУ, что на дату подписания настоящего Договора: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 xml:space="preserve">Обладает всеми полномочиями для заключения настоящего Договора и исполнения обязательств, принимаемых на себя по Договору. </w:t>
      </w:r>
      <w:r w:rsidRPr="00316BF9">
        <w:rPr>
          <w:snapToGrid w:val="0"/>
          <w:sz w:val="22"/>
          <w:szCs w:val="22"/>
        </w:rPr>
        <w:t xml:space="preserve">Лицо, подписавшее от имени </w:t>
      </w:r>
      <w:r w:rsidRPr="00316BF9">
        <w:rPr>
          <w:sz w:val="22"/>
          <w:szCs w:val="22"/>
        </w:rPr>
        <w:t xml:space="preserve">СУБАРЕНДАТОРА </w:t>
      </w:r>
      <w:r w:rsidRPr="00316BF9">
        <w:rPr>
          <w:snapToGrid w:val="0"/>
          <w:sz w:val="22"/>
          <w:szCs w:val="22"/>
        </w:rPr>
        <w:t xml:space="preserve">Договор, имеет на это все полномочия. </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нарушений действующего законодательства Российской Федерации.</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Заключение Договора не влечет противоречия уставным и прочим внутренним процедурам СУБАРЕНДАТОРА.</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316BF9">
        <w:rPr>
          <w:sz w:val="22"/>
          <w:szCs w:val="22"/>
        </w:rPr>
        <w:t>СУБАРЕНДАТОРА</w:t>
      </w:r>
      <w:r w:rsidRPr="00316BF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316BF9" w:rsidRPr="00316BF9" w:rsidRDefault="00316BF9" w:rsidP="00316BF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contextualSpacing/>
        <w:jc w:val="both"/>
        <w:rPr>
          <w:sz w:val="22"/>
          <w:szCs w:val="22"/>
        </w:rPr>
      </w:pPr>
      <w:r w:rsidRPr="00316BF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10.9. Особые условия, указанные в Приложении № 3 к настоящему Договору, являются условиями, согласованными и принятыми сторонами в рамках настоящего Договора.</w:t>
      </w:r>
    </w:p>
    <w:p w:rsidR="00316BF9" w:rsidRPr="00316BF9" w:rsidRDefault="00316BF9" w:rsidP="00316BF9">
      <w:pPr>
        <w:widowControl w:val="0"/>
        <w:shd w:val="clear" w:color="auto" w:fill="FFFFFF"/>
        <w:tabs>
          <w:tab w:val="left" w:pos="1276"/>
          <w:tab w:val="left" w:pos="1517"/>
        </w:tabs>
        <w:ind w:firstLine="709"/>
        <w:contextualSpacing/>
        <w:jc w:val="both"/>
        <w:rPr>
          <w:sz w:val="22"/>
          <w:szCs w:val="22"/>
        </w:rPr>
      </w:pPr>
      <w:r w:rsidRPr="00316BF9">
        <w:rPr>
          <w:sz w:val="22"/>
          <w:szCs w:val="22"/>
        </w:rPr>
        <w:t>10.10. В остальном, не предусмотренном настоящим Договором, стороны руководствуются действующим законодательством Российской Федерации.</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lastRenderedPageBreak/>
        <w:t>10.11. Настоящий Договор составлен в</w:t>
      </w:r>
      <w:permStart w:id="563830437" w:edGrp="everyone"/>
      <w:r w:rsidRPr="00316BF9">
        <w:rPr>
          <w:color w:val="0070C0"/>
          <w:sz w:val="22"/>
          <w:szCs w:val="22"/>
        </w:rPr>
        <w:t>2 (двух)</w:t>
      </w:r>
      <w:r w:rsidRPr="00316BF9">
        <w:rPr>
          <w:color w:val="0070C0"/>
          <w:sz w:val="22"/>
          <w:szCs w:val="22"/>
          <w:vertAlign w:val="superscript"/>
        </w:rPr>
        <w:footnoteReference w:id="20"/>
      </w:r>
      <w:r w:rsidRPr="00316BF9">
        <w:rPr>
          <w:color w:val="0070C0"/>
          <w:sz w:val="22"/>
          <w:szCs w:val="22"/>
        </w:rPr>
        <w:t>/3 (трех)</w:t>
      </w:r>
      <w:r w:rsidRPr="00316BF9">
        <w:rPr>
          <w:color w:val="0070C0"/>
          <w:sz w:val="22"/>
          <w:szCs w:val="22"/>
          <w:vertAlign w:val="superscript"/>
        </w:rPr>
        <w:footnoteReference w:id="21"/>
      </w:r>
      <w:permEnd w:id="563830437"/>
      <w:r w:rsidRPr="00316BF9">
        <w:rPr>
          <w:sz w:val="22"/>
          <w:szCs w:val="22"/>
        </w:rPr>
        <w:t xml:space="preserve"> экземплярах, имеющих одинаковую юридическую силу, по одному экземпляру для каждой стороны</w:t>
      </w:r>
      <w:permStart w:id="198664425" w:edGrp="everyone"/>
      <w:r w:rsidRPr="00316BF9">
        <w:rPr>
          <w:color w:val="0070C0"/>
          <w:sz w:val="22"/>
          <w:szCs w:val="22"/>
        </w:rPr>
        <w:t xml:space="preserve">, один экземпляр – для </w:t>
      </w:r>
      <w:r w:rsidRPr="00316BF9">
        <w:rPr>
          <w:sz w:val="22"/>
          <w:szCs w:val="22"/>
        </w:rPr>
        <w:t>регистрирующего органа</w:t>
      </w:r>
      <w:r w:rsidRPr="00316BF9">
        <w:rPr>
          <w:sz w:val="22"/>
          <w:szCs w:val="22"/>
          <w:vertAlign w:val="superscript"/>
        </w:rPr>
        <w:footnoteReference w:id="22"/>
      </w:r>
      <w:permEnd w:id="198664425"/>
      <w:r w:rsidRPr="00316BF9">
        <w:rPr>
          <w:sz w:val="22"/>
          <w:szCs w:val="22"/>
        </w:rPr>
        <w:t xml:space="preserve">.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ab/>
        <w:t xml:space="preserve">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w:t>
      </w:r>
    </w:p>
    <w:p w:rsidR="00316BF9" w:rsidRPr="00316BF9" w:rsidRDefault="00316BF9" w:rsidP="00316BF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sidRPr="00316BF9">
        <w:rPr>
          <w:sz w:val="22"/>
          <w:szCs w:val="22"/>
        </w:rPr>
        <w:t xml:space="preserve">           10.13.</w:t>
      </w:r>
      <w:r w:rsidRPr="00316BF9">
        <w:rPr>
          <w:sz w:val="20"/>
          <w:szCs w:val="20"/>
        </w:rPr>
        <w:t xml:space="preserve"> </w:t>
      </w:r>
      <w:r w:rsidRPr="00316BF9">
        <w:rPr>
          <w:sz w:val="22"/>
          <w:szCs w:val="22"/>
        </w:rPr>
        <w:t>Стороны в рамках настоящего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 7 к настоящему Договору).</w:t>
      </w:r>
    </w:p>
    <w:p w:rsidR="00316BF9" w:rsidRPr="00316BF9" w:rsidRDefault="00316BF9" w:rsidP="00316BF9">
      <w:pPr>
        <w:widowControl w:val="0"/>
        <w:shd w:val="clear" w:color="auto" w:fill="FFFFFF"/>
        <w:ind w:firstLine="567"/>
        <w:contextualSpacing/>
        <w:jc w:val="both"/>
        <w:rPr>
          <w:sz w:val="22"/>
          <w:szCs w:val="22"/>
        </w:rPr>
      </w:pPr>
      <w:r w:rsidRPr="00316BF9">
        <w:rPr>
          <w:sz w:val="22"/>
          <w:szCs w:val="22"/>
        </w:rPr>
        <w:t>10.14. Стороны в течение 3 (трех) рабочих дней с даты заключения настоящего Договора обмениваются письменно информацией об ответственных исполнителях по настоящему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Ответственное лицо со стороны АРЕНДАТОРА – </w:t>
      </w:r>
      <w:permStart w:id="76180630" w:edGrp="everyone"/>
      <w:r w:rsidRPr="00316BF9">
        <w:rPr>
          <w:sz w:val="22"/>
          <w:szCs w:val="22"/>
          <w:highlight w:val="yellow"/>
        </w:rPr>
        <w:t>______________________</w:t>
      </w:r>
      <w:permEnd w:id="76180630"/>
      <w:r w:rsidRPr="00316BF9">
        <w:rPr>
          <w:sz w:val="22"/>
          <w:szCs w:val="22"/>
        </w:rPr>
        <w:t xml:space="preserve"> тел. </w:t>
      </w:r>
      <w:permStart w:id="165822815" w:edGrp="everyone"/>
      <w:r w:rsidRPr="00316BF9">
        <w:rPr>
          <w:sz w:val="22"/>
          <w:szCs w:val="22"/>
          <w:highlight w:val="yellow"/>
        </w:rPr>
        <w:t>(____) _______</w:t>
      </w:r>
      <w:r w:rsidRPr="00316BF9">
        <w:rPr>
          <w:sz w:val="22"/>
          <w:szCs w:val="22"/>
        </w:rPr>
        <w:t>;</w:t>
      </w:r>
      <w:permEnd w:id="165822815"/>
      <w:r w:rsidRPr="00316BF9">
        <w:rPr>
          <w:sz w:val="22"/>
          <w:szCs w:val="22"/>
        </w:rPr>
        <w:t xml:space="preserve"> ответственное лицо со стороны СУБАРЕНДАТОРА – </w:t>
      </w:r>
      <w:permStart w:id="1002725416" w:edGrp="everyone"/>
      <w:r w:rsidRPr="00316BF9">
        <w:rPr>
          <w:sz w:val="22"/>
          <w:szCs w:val="22"/>
          <w:highlight w:val="yellow"/>
        </w:rPr>
        <w:t>____________________</w:t>
      </w:r>
      <w:permEnd w:id="1002725416"/>
      <w:r w:rsidRPr="00316BF9">
        <w:rPr>
          <w:sz w:val="22"/>
          <w:szCs w:val="22"/>
        </w:rPr>
        <w:t xml:space="preserve"> тел. </w:t>
      </w:r>
      <w:permStart w:id="1099109194" w:edGrp="everyone"/>
      <w:r w:rsidRPr="00316BF9">
        <w:rPr>
          <w:sz w:val="22"/>
          <w:szCs w:val="22"/>
          <w:highlight w:val="yellow"/>
        </w:rPr>
        <w:t>(____) ___________</w:t>
      </w:r>
      <w:permEnd w:id="1099109194"/>
      <w:r w:rsidRPr="00316BF9">
        <w:rPr>
          <w:sz w:val="22"/>
          <w:szCs w:val="22"/>
        </w:rPr>
        <w:t xml:space="preserve">.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10.15. Настоящий Договор имеет приложения, являющиеся его неотъемлемой частью: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1.</w:t>
      </w:r>
      <w:r w:rsidRPr="00316BF9">
        <w:rPr>
          <w:sz w:val="22"/>
          <w:szCs w:val="22"/>
        </w:rPr>
        <w:t xml:space="preserve"> Схема расположения Помещения.</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2.</w:t>
      </w:r>
      <w:r w:rsidRPr="00316BF9">
        <w:rPr>
          <w:sz w:val="22"/>
          <w:szCs w:val="22"/>
        </w:rPr>
        <w:t xml:space="preserve"> Акт приема-передачи. </w:t>
      </w:r>
    </w:p>
    <w:p w:rsidR="00316BF9" w:rsidRPr="00316BF9" w:rsidRDefault="00316BF9" w:rsidP="00316BF9">
      <w:pPr>
        <w:widowControl w:val="0"/>
        <w:shd w:val="clear" w:color="auto" w:fill="FFFFFF"/>
        <w:ind w:firstLine="709"/>
        <w:contextualSpacing/>
        <w:jc w:val="both"/>
        <w:rPr>
          <w:sz w:val="22"/>
          <w:szCs w:val="22"/>
        </w:rPr>
      </w:pPr>
      <w:r w:rsidRPr="00316BF9">
        <w:rPr>
          <w:sz w:val="22"/>
          <w:szCs w:val="22"/>
        </w:rPr>
        <w:t xml:space="preserve">- </w:t>
      </w:r>
      <w:r w:rsidRPr="00316BF9">
        <w:rPr>
          <w:caps/>
          <w:sz w:val="22"/>
          <w:szCs w:val="22"/>
        </w:rPr>
        <w:t>Приложение № 3.</w:t>
      </w:r>
      <w:r w:rsidRPr="00316BF9">
        <w:rPr>
          <w:sz w:val="22"/>
          <w:szCs w:val="22"/>
        </w:rPr>
        <w:t xml:space="preserve"> Особые условия.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№4. Акт об осуществлении технологического присоединения.</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№5. Расчет электрических нагрузок.</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№6.  ФОРМА Акта о нарушении.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№7. Соглашение об обмене электронными документами.</w:t>
      </w:r>
    </w:p>
    <w:p w:rsidR="00316BF9" w:rsidRPr="00316BF9" w:rsidRDefault="00316BF9" w:rsidP="00316BF9">
      <w:pPr>
        <w:widowControl w:val="0"/>
        <w:autoSpaceDE w:val="0"/>
        <w:autoSpaceDN w:val="0"/>
        <w:adjustRightInd w:val="0"/>
        <w:ind w:firstLine="709"/>
        <w:jc w:val="both"/>
        <w:rPr>
          <w:sz w:val="22"/>
          <w:szCs w:val="22"/>
        </w:rPr>
      </w:pPr>
      <w:r w:rsidRPr="00316BF9">
        <w:rPr>
          <w:sz w:val="22"/>
          <w:szCs w:val="22"/>
        </w:rPr>
        <w:t>- ПРИЛОЖЕНИЕ №8. ФОРМА Акта об окончании арендных каникул и начале деятельности субарендатора.</w:t>
      </w:r>
    </w:p>
    <w:p w:rsidR="00316BF9" w:rsidRPr="00316BF9" w:rsidRDefault="00316BF9" w:rsidP="00316BF9">
      <w:pPr>
        <w:widowControl w:val="0"/>
        <w:autoSpaceDE w:val="0"/>
        <w:autoSpaceDN w:val="0"/>
        <w:adjustRightInd w:val="0"/>
        <w:ind w:firstLine="709"/>
        <w:jc w:val="both"/>
        <w:rPr>
          <w:sz w:val="22"/>
          <w:szCs w:val="22"/>
        </w:rPr>
      </w:pPr>
    </w:p>
    <w:p w:rsidR="00316BF9" w:rsidRPr="00316BF9" w:rsidRDefault="00316BF9" w:rsidP="00316BF9">
      <w:pPr>
        <w:widowControl w:val="0"/>
        <w:shd w:val="clear" w:color="auto" w:fill="FFFFFF"/>
        <w:contextualSpacing/>
        <w:jc w:val="center"/>
        <w:rPr>
          <w:b/>
          <w:bCs/>
        </w:rPr>
      </w:pPr>
      <w:r w:rsidRPr="00316BF9">
        <w:rPr>
          <w:b/>
          <w:bCs/>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316BF9" w:rsidRPr="00316BF9" w:rsidTr="00316BF9">
        <w:tc>
          <w:tcPr>
            <w:tcW w:w="4219"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«АРЕНДАТОР» </w:t>
            </w:r>
          </w:p>
          <w:p w:rsidR="00316BF9" w:rsidRPr="00316BF9" w:rsidRDefault="00316BF9" w:rsidP="00316BF9">
            <w:pPr>
              <w:autoSpaceDE w:val="0"/>
              <w:autoSpaceDN w:val="0"/>
              <w:adjustRightInd w:val="0"/>
              <w:jc w:val="both"/>
              <w:rPr>
                <w:b/>
                <w:bCs/>
                <w:highlight w:val="yellow"/>
              </w:rPr>
            </w:pPr>
            <w:permStart w:id="1934364028" w:edGrp="everyone"/>
            <w:r w:rsidRPr="00316BF9">
              <w:rPr>
                <w:b/>
                <w:bCs/>
                <w:sz w:val="22"/>
                <w:szCs w:val="22"/>
                <w:highlight w:val="yellow"/>
              </w:rPr>
              <w:t>«Наименование 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1934364028"/>
          </w:p>
        </w:tc>
        <w:tc>
          <w:tcPr>
            <w:tcW w:w="3968" w:type="dxa"/>
            <w:tcBorders>
              <w:top w:val="nil"/>
              <w:left w:val="nil"/>
              <w:bottom w:val="nil"/>
              <w:right w:val="nil"/>
            </w:tcBorders>
            <w:hideMark/>
          </w:tcPr>
          <w:p w:rsidR="00316BF9" w:rsidRPr="00316BF9" w:rsidRDefault="00316BF9" w:rsidP="00316BF9">
            <w:pPr>
              <w:autoSpaceDE w:val="0"/>
              <w:autoSpaceDN w:val="0"/>
              <w:adjustRightInd w:val="0"/>
              <w:jc w:val="both"/>
              <w:rPr>
                <w:b/>
                <w:bCs/>
              </w:rPr>
            </w:pPr>
            <w:r w:rsidRPr="00316BF9">
              <w:rPr>
                <w:b/>
                <w:bCs/>
                <w:sz w:val="22"/>
                <w:szCs w:val="22"/>
              </w:rPr>
              <w:t xml:space="preserve">«СУБАРЕНДАТОР» </w:t>
            </w:r>
          </w:p>
          <w:p w:rsidR="00316BF9" w:rsidRPr="00316BF9" w:rsidRDefault="00316BF9" w:rsidP="00316BF9">
            <w:pPr>
              <w:autoSpaceDE w:val="0"/>
              <w:autoSpaceDN w:val="0"/>
              <w:adjustRightInd w:val="0"/>
              <w:jc w:val="both"/>
              <w:rPr>
                <w:b/>
                <w:bCs/>
                <w:highlight w:val="yellow"/>
              </w:rPr>
            </w:pPr>
            <w:permStart w:id="724795127" w:edGrp="everyone"/>
            <w:r w:rsidRPr="00316BF9">
              <w:rPr>
                <w:b/>
                <w:bCs/>
                <w:sz w:val="22"/>
                <w:szCs w:val="22"/>
                <w:highlight w:val="yellow"/>
              </w:rPr>
              <w:t>«Наименование СУБАРЕНДАТОРА»</w:t>
            </w:r>
          </w:p>
          <w:p w:rsidR="00316BF9" w:rsidRPr="00316BF9" w:rsidRDefault="00316BF9" w:rsidP="00316BF9">
            <w:pPr>
              <w:widowControl w:val="0"/>
              <w:tabs>
                <w:tab w:val="left" w:pos="0"/>
              </w:tabs>
              <w:autoSpaceDE w:val="0"/>
              <w:autoSpaceDN w:val="0"/>
              <w:adjustRightInd w:val="0"/>
              <w:rPr>
                <w:highlight w:val="yellow"/>
              </w:rPr>
            </w:pPr>
            <w:r w:rsidRPr="00316BF9">
              <w:rPr>
                <w:sz w:val="22"/>
                <w:szCs w:val="22"/>
                <w:highlight w:val="yellow"/>
              </w:rPr>
              <w:t xml:space="preserve">Местонахождение:                                           Почтовый адрес:                                                     ИНН/КПП                                                                             ОГРН                                                                                        р/с                                                                         Наименование банка:                                                            к/с                                                                                         БИК                                                                                </w:t>
            </w:r>
            <w:r w:rsidRPr="00316BF9">
              <w:rPr>
                <w:sz w:val="22"/>
                <w:szCs w:val="22"/>
                <w:highlight w:val="yellow"/>
                <w:lang w:val="en-US"/>
              </w:rPr>
              <w:t>e</w:t>
            </w:r>
            <w:r w:rsidRPr="00316BF9">
              <w:rPr>
                <w:sz w:val="22"/>
                <w:szCs w:val="22"/>
                <w:highlight w:val="yellow"/>
              </w:rPr>
              <w:t>-</w:t>
            </w:r>
            <w:r w:rsidRPr="00316BF9">
              <w:rPr>
                <w:sz w:val="22"/>
                <w:szCs w:val="22"/>
                <w:highlight w:val="yellow"/>
                <w:lang w:val="en-US"/>
              </w:rPr>
              <w:t>mail</w:t>
            </w:r>
            <w:r w:rsidRPr="00316BF9">
              <w:rPr>
                <w:sz w:val="22"/>
                <w:szCs w:val="22"/>
                <w:highlight w:val="yellow"/>
              </w:rPr>
              <w:t>:                                                                                  тел.                                                                                      Факс</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autoSpaceDE w:val="0"/>
              <w:autoSpaceDN w:val="0"/>
              <w:adjustRightInd w:val="0"/>
              <w:spacing w:after="200" w:line="276" w:lineRule="auto"/>
              <w:rPr>
                <w:lang w:eastAsia="en-US"/>
              </w:rPr>
            </w:pPr>
            <w:r w:rsidRPr="00316BF9">
              <w:rPr>
                <w:sz w:val="22"/>
                <w:szCs w:val="22"/>
                <w:highlight w:val="yellow"/>
              </w:rPr>
              <w:t>«____»_______________ 20_ г.</w:t>
            </w:r>
            <w:permEnd w:id="724795127"/>
          </w:p>
        </w:tc>
      </w:tr>
    </w:tbl>
    <w:p w:rsidR="00316BF9" w:rsidRDefault="00316BF9" w:rsidP="00A243F9">
      <w:pPr>
        <w:shd w:val="clear" w:color="auto" w:fill="FFFFFF"/>
        <w:ind w:hanging="3"/>
        <w:jc w:val="center"/>
        <w:rPr>
          <w:b/>
          <w:bCs/>
          <w:spacing w:val="-2"/>
        </w:rPr>
      </w:pPr>
    </w:p>
    <w:p w:rsidR="00316BF9" w:rsidRDefault="00316BF9" w:rsidP="007164D1">
      <w:pPr>
        <w:shd w:val="clear" w:color="auto" w:fill="FFFFFF"/>
        <w:rPr>
          <w:b/>
          <w:bCs/>
          <w:spacing w:val="-2"/>
        </w:rPr>
      </w:pPr>
    </w:p>
    <w:p w:rsidR="007164D1" w:rsidRDefault="007164D1" w:rsidP="007164D1">
      <w:pPr>
        <w:shd w:val="clear" w:color="auto" w:fill="FFFFFF"/>
        <w:rPr>
          <w:b/>
          <w:bCs/>
          <w:spacing w:val="-2"/>
        </w:rPr>
      </w:pPr>
    </w:p>
    <w:p w:rsidR="007164D1" w:rsidRDefault="007164D1" w:rsidP="007164D1">
      <w:pPr>
        <w:shd w:val="clear" w:color="auto" w:fill="FFFFFF"/>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1</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ind w:left="6096"/>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pacing w:after="200" w:line="276" w:lineRule="auto"/>
        <w:jc w:val="center"/>
        <w:rPr>
          <w:b/>
          <w:sz w:val="22"/>
          <w:szCs w:val="22"/>
        </w:rPr>
      </w:pPr>
      <w:r w:rsidRPr="00316BF9">
        <w:rPr>
          <w:b/>
          <w:sz w:val="22"/>
          <w:szCs w:val="22"/>
        </w:rPr>
        <w:t>Схема расположения Помещения</w:t>
      </w:r>
    </w:p>
    <w:p w:rsidR="00316BF9" w:rsidRPr="00316BF9" w:rsidRDefault="00316BF9" w:rsidP="00316BF9">
      <w:pPr>
        <w:spacing w:after="200" w:line="276" w:lineRule="auto"/>
        <w:jc w:val="center"/>
        <w:rPr>
          <w:b/>
          <w:sz w:val="22"/>
          <w:szCs w:val="22"/>
        </w:rPr>
      </w:pPr>
      <w:r w:rsidRPr="00316BF9">
        <w:rPr>
          <w:b/>
          <w:sz w:val="22"/>
          <w:szCs w:val="22"/>
        </w:rPr>
        <w:t xml:space="preserve">на _______ этаже ______________________________________ </w:t>
      </w: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7E7514" w:rsidP="00316BF9">
      <w:pPr>
        <w:shd w:val="clear" w:color="auto" w:fill="FFFFFF"/>
        <w:spacing w:after="200" w:line="276" w:lineRule="auto"/>
        <w:contextualSpacing/>
        <w:jc w:val="both"/>
        <w:rPr>
          <w:noProof/>
          <w:sz w:val="22"/>
          <w:szCs w:val="22"/>
        </w:rPr>
      </w:pPr>
      <w:r>
        <w:rPr>
          <w:rFonts w:ascii="Calibri" w:hAnsi="Calibri"/>
          <w:noProof/>
          <w:sz w:val="22"/>
          <w:szCs w:val="22"/>
        </w:rPr>
        <w:pict>
          <v:rect id="_x0000_s1027" style="position:absolute;left:0;text-align:left;margin-left:195.45pt;margin-top:171.8pt;width:87.75pt;height:35.25pt;z-index:251659264" stroked="f">
            <v:textbox style="mso-next-textbox:#_x0000_s1027">
              <w:txbxContent>
                <w:p w:rsidR="00316BF9" w:rsidRPr="0025485F" w:rsidRDefault="00316BF9" w:rsidP="00316BF9">
                  <w:permStart w:id="460879193" w:edGrp="everyone"/>
                  <w:permEnd w:id="460879193"/>
                </w:p>
              </w:txbxContent>
            </v:textbox>
          </v:rect>
        </w:pict>
      </w: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noProof/>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p w:rsidR="00316BF9" w:rsidRPr="00316BF9" w:rsidRDefault="00316BF9" w:rsidP="00316BF9">
      <w:pPr>
        <w:shd w:val="clear" w:color="auto" w:fill="FFFFFF"/>
        <w:spacing w:after="200" w:line="276" w:lineRule="auto"/>
        <w:contextualSpacing/>
        <w:jc w:val="both"/>
        <w:rPr>
          <w:sz w:val="22"/>
          <w:szCs w:val="22"/>
        </w:rPr>
      </w:pPr>
    </w:p>
    <w:tbl>
      <w:tblPr>
        <w:tblW w:w="9782" w:type="dxa"/>
        <w:tblInd w:w="-176" w:type="dxa"/>
        <w:tblLayout w:type="fixed"/>
        <w:tblLook w:val="04A0" w:firstRow="1" w:lastRow="0" w:firstColumn="1" w:lastColumn="0" w:noHBand="0" w:noVBand="1"/>
      </w:tblPr>
      <w:tblGrid>
        <w:gridCol w:w="5458"/>
        <w:gridCol w:w="4324"/>
      </w:tblGrid>
      <w:tr w:rsidR="00316BF9" w:rsidRPr="00316BF9" w:rsidTr="00316BF9">
        <w:tc>
          <w:tcPr>
            <w:tcW w:w="5458" w:type="dxa"/>
          </w:tcPr>
          <w:p w:rsidR="00316BF9" w:rsidRPr="00316BF9" w:rsidRDefault="00316BF9" w:rsidP="00316BF9">
            <w:pPr>
              <w:spacing w:after="200" w:line="276" w:lineRule="auto"/>
              <w:contextualSpacing/>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contextualSpacing/>
              <w:jc w:val="both"/>
            </w:pPr>
            <w:r w:rsidRPr="00316BF9">
              <w:rPr>
                <w:sz w:val="22"/>
                <w:szCs w:val="22"/>
                <w:highlight w:val="yellow"/>
              </w:rPr>
              <w:t>«____»_______________ 20_ г.</w:t>
            </w:r>
          </w:p>
        </w:tc>
        <w:tc>
          <w:tcPr>
            <w:tcW w:w="4324" w:type="dxa"/>
          </w:tcPr>
          <w:p w:rsidR="00316BF9" w:rsidRPr="00316BF9" w:rsidRDefault="00316BF9" w:rsidP="00316BF9">
            <w:pPr>
              <w:spacing w:after="200" w:line="276" w:lineRule="auto"/>
              <w:contextualSpacing/>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pacing w:after="200" w:line="276" w:lineRule="auto"/>
            </w:pPr>
            <w:r w:rsidRPr="00316BF9">
              <w:rPr>
                <w:sz w:val="22"/>
                <w:szCs w:val="22"/>
                <w:highlight w:val="yellow"/>
              </w:rPr>
              <w:t>«____»_______________ 20_ г.</w:t>
            </w:r>
          </w:p>
        </w:tc>
      </w:tr>
    </w:tbl>
    <w:p w:rsidR="00316BF9" w:rsidRPr="00316BF9" w:rsidRDefault="00316BF9" w:rsidP="00316BF9">
      <w:pPr>
        <w:spacing w:after="200" w:line="276" w:lineRule="auto"/>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2</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w:t>
      </w:r>
      <w:r w:rsidRPr="00316BF9">
        <w:rPr>
          <w:sz w:val="22"/>
          <w:szCs w:val="22"/>
          <w:highlight w:val="yellow"/>
        </w:rPr>
        <w:t>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w:t>
      </w:r>
      <w:r w:rsidRPr="00316BF9">
        <w:rPr>
          <w:sz w:val="22"/>
          <w:szCs w:val="22"/>
          <w:highlight w:val="yellow"/>
        </w:rPr>
        <w:t>___________________</w:t>
      </w:r>
    </w:p>
    <w:p w:rsidR="00316BF9" w:rsidRPr="00316BF9" w:rsidRDefault="00316BF9" w:rsidP="00316BF9">
      <w:pPr>
        <w:shd w:val="clear" w:color="auto" w:fill="FFFFFF"/>
        <w:ind w:firstLine="709"/>
        <w:contextualSpacing/>
        <w:jc w:val="both"/>
        <w:rPr>
          <w:sz w:val="22"/>
          <w:szCs w:val="22"/>
        </w:rPr>
      </w:pPr>
    </w:p>
    <w:tbl>
      <w:tblPr>
        <w:tblW w:w="9498" w:type="dxa"/>
        <w:tblInd w:w="108" w:type="dxa"/>
        <w:tblLook w:val="04A0" w:firstRow="1" w:lastRow="0" w:firstColumn="1" w:lastColumn="0" w:noHBand="0" w:noVBand="1"/>
      </w:tblPr>
      <w:tblGrid>
        <w:gridCol w:w="4820"/>
        <w:gridCol w:w="4678"/>
      </w:tblGrid>
      <w:tr w:rsidR="00316BF9" w:rsidRPr="00316BF9" w:rsidTr="00316BF9">
        <w:tc>
          <w:tcPr>
            <w:tcW w:w="4820" w:type="dxa"/>
          </w:tcPr>
          <w:p w:rsidR="00316BF9" w:rsidRPr="00316BF9" w:rsidRDefault="00316BF9" w:rsidP="00316BF9">
            <w:pPr>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uppressAutoHyphens/>
              <w:rPr>
                <w:bCs/>
              </w:rPr>
            </w:pPr>
            <w:r w:rsidRPr="00316BF9">
              <w:rPr>
                <w:bCs/>
                <w:sz w:val="22"/>
                <w:szCs w:val="22"/>
              </w:rPr>
              <w:t>« ____ » __________________ 20_ г.</w:t>
            </w:r>
          </w:p>
        </w:tc>
        <w:tc>
          <w:tcPr>
            <w:tcW w:w="4678" w:type="dxa"/>
          </w:tcPr>
          <w:p w:rsidR="00316BF9" w:rsidRPr="00316BF9" w:rsidRDefault="00316BF9" w:rsidP="00316BF9">
            <w:pPr>
              <w:shd w:val="clear" w:color="auto" w:fill="FFFFFF"/>
              <w:tabs>
                <w:tab w:val="left" w:pos="3490"/>
              </w:tabs>
              <w:suppressAutoHyphens/>
              <w:rPr>
                <w:bCs/>
              </w:rPr>
            </w:pPr>
            <w:r w:rsidRPr="00316BF9">
              <w:rPr>
                <w:bCs/>
                <w:sz w:val="22"/>
                <w:szCs w:val="22"/>
              </w:rPr>
              <w:t>УТВЕРЖДАЮ</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____________________________</w:t>
            </w:r>
          </w:p>
          <w:p w:rsidR="00316BF9" w:rsidRPr="00316BF9" w:rsidRDefault="00316BF9" w:rsidP="00316BF9">
            <w:pPr>
              <w:shd w:val="clear" w:color="auto" w:fill="FFFFFF"/>
              <w:tabs>
                <w:tab w:val="left" w:pos="3490"/>
              </w:tabs>
              <w:suppressAutoHyphens/>
              <w:rPr>
                <w:bCs/>
              </w:rPr>
            </w:pPr>
            <w:r w:rsidRPr="00316BF9">
              <w:rPr>
                <w:bCs/>
                <w:sz w:val="22"/>
                <w:szCs w:val="22"/>
              </w:rPr>
              <w:t>____________________ ________</w:t>
            </w:r>
          </w:p>
          <w:p w:rsidR="00316BF9" w:rsidRPr="00316BF9" w:rsidRDefault="00316BF9" w:rsidP="00316BF9">
            <w:pPr>
              <w:shd w:val="clear" w:color="auto" w:fill="FFFFFF"/>
              <w:tabs>
                <w:tab w:val="left" w:pos="3490"/>
              </w:tabs>
              <w:suppressAutoHyphens/>
              <w:rPr>
                <w:bCs/>
              </w:rPr>
            </w:pPr>
            <w:r w:rsidRPr="00316BF9">
              <w:rPr>
                <w:bCs/>
                <w:sz w:val="22"/>
                <w:szCs w:val="22"/>
              </w:rPr>
              <w:t>« ____ » __________________ 20_ г.</w:t>
            </w:r>
          </w:p>
        </w:tc>
      </w:tr>
    </w:tbl>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center"/>
        <w:rPr>
          <w:b/>
          <w:sz w:val="16"/>
          <w:szCs w:val="16"/>
        </w:rPr>
      </w:pPr>
    </w:p>
    <w:p w:rsidR="00316BF9" w:rsidRPr="00316BF9" w:rsidRDefault="00316BF9" w:rsidP="00316BF9">
      <w:pPr>
        <w:shd w:val="clear" w:color="auto" w:fill="FFFFFF"/>
        <w:contextualSpacing/>
        <w:jc w:val="center"/>
        <w:rPr>
          <w:b/>
          <w:sz w:val="22"/>
          <w:szCs w:val="22"/>
        </w:rPr>
      </w:pPr>
      <w:r w:rsidRPr="00316BF9">
        <w:rPr>
          <w:b/>
          <w:sz w:val="22"/>
          <w:szCs w:val="22"/>
        </w:rPr>
        <w:t>А К Т</w:t>
      </w:r>
    </w:p>
    <w:p w:rsidR="00316BF9" w:rsidRPr="00316BF9" w:rsidRDefault="00316BF9" w:rsidP="00316BF9">
      <w:pPr>
        <w:shd w:val="clear" w:color="auto" w:fill="FFFFFF"/>
        <w:contextualSpacing/>
        <w:jc w:val="center"/>
        <w:rPr>
          <w:b/>
          <w:caps/>
          <w:sz w:val="22"/>
          <w:szCs w:val="22"/>
        </w:rPr>
      </w:pPr>
      <w:r w:rsidRPr="00316BF9">
        <w:rPr>
          <w:b/>
          <w:caps/>
          <w:sz w:val="22"/>
          <w:szCs w:val="22"/>
        </w:rPr>
        <w:t xml:space="preserve">приема-передачи </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shd w:val="clear" w:color="auto" w:fill="FFFFFF"/>
        <w:contextualSpacing/>
        <w:jc w:val="both"/>
        <w:rPr>
          <w:sz w:val="22"/>
          <w:szCs w:val="22"/>
        </w:rPr>
      </w:pPr>
      <w:r w:rsidRPr="00316BF9">
        <w:rPr>
          <w:sz w:val="22"/>
          <w:szCs w:val="22"/>
          <w:highlight w:val="yellow"/>
        </w:rPr>
        <w:t>_____________________________</w:t>
      </w:r>
      <w:r w:rsidRPr="00316BF9">
        <w:rPr>
          <w:sz w:val="22"/>
          <w:szCs w:val="22"/>
        </w:rPr>
        <w:t xml:space="preserve"> </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
    <w:p w:rsidR="00316BF9" w:rsidRPr="00316BF9" w:rsidRDefault="00316BF9" w:rsidP="00316BF9">
      <w:pPr>
        <w:shd w:val="clear" w:color="auto" w:fill="FFFFFF"/>
        <w:contextualSpacing/>
        <w:jc w:val="both"/>
        <w:rPr>
          <w:sz w:val="22"/>
          <w:szCs w:val="22"/>
        </w:rPr>
      </w:pP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АРЕНДАТОРА (сокращенное наименование АРЕНДАТОРА)</w:t>
      </w:r>
      <w:r w:rsidRPr="00316BF9">
        <w:rPr>
          <w:sz w:val="22"/>
          <w:szCs w:val="22"/>
        </w:rPr>
        <w:t xml:space="preserve">, именуемое в дальнейшем «АРЕНДАТОР», в лице </w:t>
      </w:r>
      <w:r w:rsidRPr="00316BF9">
        <w:rPr>
          <w:i/>
          <w:sz w:val="22"/>
          <w:szCs w:val="22"/>
        </w:rPr>
        <w:t>(</w:t>
      </w:r>
      <w:r w:rsidRPr="00316BF9">
        <w:rPr>
          <w:i/>
          <w:sz w:val="22"/>
          <w:szCs w:val="22"/>
          <w:highlight w:val="yellow"/>
        </w:rPr>
        <w:t>должность, ФИО)</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одной стороны, и </w:t>
      </w:r>
    </w:p>
    <w:p w:rsidR="00316BF9" w:rsidRPr="00316BF9" w:rsidRDefault="00316BF9" w:rsidP="00316BF9">
      <w:pPr>
        <w:shd w:val="clear" w:color="auto" w:fill="FFFFFF"/>
        <w:suppressAutoHyphens/>
        <w:ind w:firstLine="709"/>
        <w:jc w:val="both"/>
        <w:rPr>
          <w:sz w:val="22"/>
          <w:szCs w:val="22"/>
        </w:rPr>
      </w:pPr>
      <w:r w:rsidRPr="00316BF9">
        <w:rPr>
          <w:b/>
          <w:i/>
          <w:sz w:val="22"/>
          <w:szCs w:val="22"/>
          <w:highlight w:val="yellow"/>
        </w:rPr>
        <w:t>Полное наименование СУБАРЕНДАТОРА (сокращенное наименование СУБАРЕНДАТОРА)</w:t>
      </w:r>
      <w:r w:rsidRPr="00316BF9">
        <w:rPr>
          <w:sz w:val="22"/>
          <w:szCs w:val="22"/>
        </w:rPr>
        <w:t xml:space="preserve">, именуемое в дальнейшем «СУБАРЕНДАТОР», в лице </w:t>
      </w:r>
      <w:r w:rsidRPr="00316BF9">
        <w:rPr>
          <w:i/>
          <w:sz w:val="22"/>
          <w:szCs w:val="22"/>
        </w:rPr>
        <w:t>(</w:t>
      </w:r>
      <w:r w:rsidRPr="00316BF9">
        <w:rPr>
          <w:i/>
          <w:sz w:val="22"/>
          <w:szCs w:val="22"/>
          <w:highlight w:val="yellow"/>
        </w:rPr>
        <w:t>должность, ФИО)</w:t>
      </w:r>
      <w:r w:rsidRPr="00316BF9">
        <w:rPr>
          <w:iCs/>
          <w:sz w:val="22"/>
          <w:szCs w:val="22"/>
        </w:rPr>
        <w:t>,</w:t>
      </w:r>
      <w:r w:rsidRPr="00316BF9">
        <w:rPr>
          <w:sz w:val="22"/>
          <w:szCs w:val="22"/>
        </w:rPr>
        <w:t xml:space="preserve"> действующего(ей) на основании </w:t>
      </w:r>
      <w:r w:rsidRPr="00316BF9">
        <w:rPr>
          <w:i/>
          <w:sz w:val="22"/>
          <w:szCs w:val="22"/>
          <w:highlight w:val="yellow"/>
        </w:rPr>
        <w:t>(указать наименование и реквизиты документа)</w:t>
      </w:r>
      <w:r w:rsidRPr="00316BF9">
        <w:rPr>
          <w:sz w:val="22"/>
          <w:szCs w:val="22"/>
        </w:rPr>
        <w:t xml:space="preserve">, с другой стороны, </w:t>
      </w:r>
    </w:p>
    <w:p w:rsidR="00316BF9" w:rsidRPr="00316BF9" w:rsidRDefault="00316BF9" w:rsidP="00316BF9">
      <w:pPr>
        <w:shd w:val="clear" w:color="auto" w:fill="FFFFFF"/>
        <w:tabs>
          <w:tab w:val="left" w:pos="2268"/>
        </w:tabs>
        <w:ind w:firstLine="690"/>
        <w:contextualSpacing/>
        <w:jc w:val="both"/>
        <w:rPr>
          <w:sz w:val="22"/>
          <w:szCs w:val="22"/>
        </w:rPr>
      </w:pPr>
      <w:r w:rsidRPr="00316BF9">
        <w:rPr>
          <w:sz w:val="22"/>
          <w:szCs w:val="22"/>
        </w:rPr>
        <w:t>составили настоящий Акт приёма-передачи о нижеследующем:</w:t>
      </w:r>
    </w:p>
    <w:p w:rsidR="00316BF9" w:rsidRPr="00316BF9" w:rsidRDefault="00316BF9" w:rsidP="00316BF9">
      <w:pPr>
        <w:shd w:val="clear" w:color="auto" w:fill="FFFFFF"/>
        <w:ind w:firstLine="709"/>
        <w:contextualSpacing/>
        <w:jc w:val="both"/>
        <w:rPr>
          <w:sz w:val="22"/>
          <w:szCs w:val="22"/>
        </w:rPr>
      </w:pPr>
    </w:p>
    <w:p w:rsidR="00316BF9" w:rsidRPr="00316BF9" w:rsidRDefault="00316BF9" w:rsidP="00316BF9">
      <w:pPr>
        <w:widowControl w:val="0"/>
        <w:tabs>
          <w:tab w:val="left" w:pos="1134"/>
        </w:tabs>
        <w:autoSpaceDE w:val="0"/>
        <w:autoSpaceDN w:val="0"/>
        <w:adjustRightInd w:val="0"/>
        <w:ind w:firstLine="709"/>
        <w:contextualSpacing/>
        <w:jc w:val="both"/>
        <w:rPr>
          <w:spacing w:val="-6"/>
          <w:sz w:val="22"/>
          <w:szCs w:val="22"/>
        </w:rPr>
      </w:pPr>
      <w:r w:rsidRPr="00316BF9">
        <w:rPr>
          <w:sz w:val="22"/>
          <w:szCs w:val="22"/>
        </w:rPr>
        <w:t xml:space="preserve">1. Арендатор передал, а Субарендатор принял </w:t>
      </w:r>
      <w:r w:rsidRPr="00316BF9">
        <w:rPr>
          <w:color w:val="0070C0"/>
          <w:sz w:val="22"/>
          <w:szCs w:val="22"/>
        </w:rPr>
        <w:t>нежилое помещение/ часть нежилого помещения</w:t>
      </w:r>
      <w:r w:rsidRPr="00316BF9">
        <w:rPr>
          <w:color w:val="0070C0"/>
          <w:sz w:val="22"/>
          <w:szCs w:val="22"/>
          <w:vertAlign w:val="superscript"/>
        </w:rPr>
        <w:footnoteReference w:id="23"/>
      </w:r>
      <w:r w:rsidRPr="00316BF9">
        <w:rPr>
          <w:color w:val="0070C0"/>
          <w:sz w:val="22"/>
          <w:szCs w:val="22"/>
        </w:rPr>
        <w:t xml:space="preserve"> площадью </w:t>
      </w:r>
      <w:r w:rsidRPr="00316BF9">
        <w:rPr>
          <w:sz w:val="22"/>
          <w:szCs w:val="22"/>
          <w:highlight w:val="yellow"/>
        </w:rPr>
        <w:t xml:space="preserve">___________ </w:t>
      </w:r>
      <w:r w:rsidRPr="00316BF9">
        <w:rPr>
          <w:color w:val="0070C0"/>
          <w:sz w:val="22"/>
          <w:szCs w:val="22"/>
        </w:rPr>
        <w:t xml:space="preserve">кв.м. с кадастровым номером </w:t>
      </w:r>
      <w:r w:rsidRPr="00316BF9">
        <w:rPr>
          <w:color w:val="5F497A"/>
          <w:sz w:val="22"/>
          <w:szCs w:val="22"/>
          <w:highlight w:val="yellow"/>
        </w:rPr>
        <w:t>_______________________</w:t>
      </w:r>
      <w:r w:rsidRPr="00316BF9">
        <w:rPr>
          <w:color w:val="0070C0"/>
          <w:sz w:val="22"/>
          <w:szCs w:val="22"/>
          <w:vertAlign w:val="superscript"/>
        </w:rPr>
        <w:footnoteReference w:id="24"/>
      </w:r>
      <w:r w:rsidRPr="00316BF9">
        <w:rPr>
          <w:color w:val="0070C0"/>
          <w:sz w:val="22"/>
          <w:szCs w:val="22"/>
        </w:rPr>
        <w:t xml:space="preserve">, расположенное на </w:t>
      </w:r>
      <w:r w:rsidRPr="00316BF9">
        <w:rPr>
          <w:color w:val="0070C0"/>
          <w:sz w:val="22"/>
          <w:szCs w:val="22"/>
          <w:highlight w:val="yellow"/>
        </w:rPr>
        <w:t>____</w:t>
      </w:r>
      <w:r w:rsidRPr="00316BF9">
        <w:rPr>
          <w:color w:val="0070C0"/>
          <w:sz w:val="22"/>
          <w:szCs w:val="22"/>
        </w:rPr>
        <w:t xml:space="preserve"> этаже </w:t>
      </w:r>
      <w:r w:rsidRPr="00316BF9">
        <w:rPr>
          <w:color w:val="0070C0"/>
          <w:sz w:val="22"/>
          <w:szCs w:val="22"/>
          <w:highlight w:val="yellow"/>
        </w:rPr>
        <w:t>_______________________</w:t>
      </w:r>
      <w:r w:rsidRPr="00316BF9">
        <w:rPr>
          <w:color w:val="0070C0"/>
          <w:sz w:val="22"/>
          <w:szCs w:val="22"/>
          <w:vertAlign w:val="superscript"/>
        </w:rPr>
        <w:footnoteReference w:id="25"/>
      </w:r>
      <w:r w:rsidRPr="00316BF9">
        <w:rPr>
          <w:color w:val="0070C0"/>
          <w:sz w:val="22"/>
          <w:szCs w:val="22"/>
        </w:rPr>
        <w:t xml:space="preserve">/здание/ сооружение </w:t>
      </w:r>
      <w:r w:rsidRPr="00316BF9">
        <w:rPr>
          <w:color w:val="0070C0"/>
          <w:sz w:val="22"/>
          <w:szCs w:val="22"/>
          <w:highlight w:val="yellow"/>
        </w:rPr>
        <w:t>___________________</w:t>
      </w:r>
      <w:r w:rsidRPr="00316BF9">
        <w:rPr>
          <w:color w:val="0070C0"/>
          <w:sz w:val="22"/>
          <w:szCs w:val="22"/>
          <w:vertAlign w:val="superscript"/>
        </w:rPr>
        <w:footnoteReference w:id="26"/>
      </w:r>
      <w:r w:rsidRPr="00316BF9">
        <w:rPr>
          <w:sz w:val="22"/>
          <w:szCs w:val="22"/>
        </w:rPr>
        <w:t xml:space="preserve">,  общая площадь </w:t>
      </w:r>
      <w:r w:rsidRPr="00316BF9">
        <w:rPr>
          <w:sz w:val="22"/>
          <w:szCs w:val="22"/>
          <w:highlight w:val="yellow"/>
        </w:rPr>
        <w:t xml:space="preserve">___________ </w:t>
      </w:r>
      <w:r w:rsidRPr="00316BF9">
        <w:rPr>
          <w:sz w:val="22"/>
          <w:szCs w:val="22"/>
        </w:rPr>
        <w:t>кв.м., назначение</w:t>
      </w:r>
      <w:r w:rsidRPr="00316BF9">
        <w:rPr>
          <w:sz w:val="22"/>
          <w:szCs w:val="22"/>
          <w:highlight w:val="yellow"/>
        </w:rPr>
        <w:t xml:space="preserve">: _________, </w:t>
      </w:r>
      <w:r w:rsidRPr="00316BF9">
        <w:rPr>
          <w:sz w:val="22"/>
          <w:szCs w:val="22"/>
        </w:rPr>
        <w:t xml:space="preserve">этажность: </w:t>
      </w:r>
      <w:r w:rsidRPr="00316BF9">
        <w:rPr>
          <w:sz w:val="22"/>
          <w:szCs w:val="22"/>
          <w:highlight w:val="yellow"/>
        </w:rPr>
        <w:t xml:space="preserve">__, </w:t>
      </w:r>
      <w:r w:rsidRPr="00316BF9">
        <w:rPr>
          <w:sz w:val="22"/>
          <w:szCs w:val="22"/>
        </w:rPr>
        <w:t xml:space="preserve">расположенное по адресу:  </w:t>
      </w:r>
      <w:r w:rsidRPr="00316BF9">
        <w:rPr>
          <w:sz w:val="22"/>
          <w:szCs w:val="22"/>
          <w:highlight w:val="yellow"/>
        </w:rPr>
        <w:t xml:space="preserve">________________________________________________________________________, </w:t>
      </w:r>
      <w:r w:rsidRPr="00316BF9">
        <w:rPr>
          <w:sz w:val="22"/>
          <w:szCs w:val="22"/>
        </w:rPr>
        <w:t>кадастровый (или условный) номер</w:t>
      </w:r>
      <w:r w:rsidRPr="00316BF9">
        <w:rPr>
          <w:sz w:val="22"/>
          <w:szCs w:val="22"/>
          <w:highlight w:val="yellow"/>
        </w:rPr>
        <w:t>: _______________________</w:t>
      </w:r>
      <w:r w:rsidRPr="00316BF9">
        <w:rPr>
          <w:sz w:val="22"/>
          <w:szCs w:val="22"/>
        </w:rPr>
        <w:t xml:space="preserve">, согласно Приложению № 1 к настоящему договору (далее – Помещение). </w:t>
      </w:r>
    </w:p>
    <w:p w:rsidR="00316BF9" w:rsidRPr="00316BF9" w:rsidRDefault="00316BF9" w:rsidP="00316BF9">
      <w:pPr>
        <w:widowControl w:val="0"/>
        <w:tabs>
          <w:tab w:val="left" w:pos="1134"/>
        </w:tabs>
        <w:autoSpaceDE w:val="0"/>
        <w:autoSpaceDN w:val="0"/>
        <w:adjustRightInd w:val="0"/>
        <w:ind w:firstLine="709"/>
        <w:contextualSpacing/>
        <w:jc w:val="both"/>
        <w:rPr>
          <w:sz w:val="22"/>
          <w:szCs w:val="22"/>
        </w:rPr>
      </w:pPr>
      <w:r w:rsidRPr="00316BF9">
        <w:rPr>
          <w:sz w:val="22"/>
          <w:szCs w:val="22"/>
        </w:rPr>
        <w:t>2. Помещение, указанное в п. 1 настоящего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316BF9" w:rsidRPr="00316BF9" w:rsidRDefault="00316BF9" w:rsidP="00316BF9">
      <w:pPr>
        <w:keepNext/>
        <w:keepLines/>
        <w:suppressAutoHyphens/>
        <w:ind w:firstLine="709"/>
        <w:jc w:val="both"/>
        <w:rPr>
          <w:sz w:val="22"/>
          <w:szCs w:val="22"/>
        </w:rPr>
      </w:pPr>
      <w:r w:rsidRPr="00316BF9">
        <w:rPr>
          <w:sz w:val="22"/>
          <w:szCs w:val="22"/>
        </w:rPr>
        <w:t xml:space="preserve">3. Настоящий Акт подписан в </w:t>
      </w:r>
      <w:r w:rsidRPr="00316BF9">
        <w:rPr>
          <w:color w:val="0070C0"/>
          <w:sz w:val="22"/>
          <w:szCs w:val="22"/>
        </w:rPr>
        <w:t>2 (двух)</w:t>
      </w:r>
      <w:r w:rsidRPr="00316BF9">
        <w:rPr>
          <w:color w:val="0070C0"/>
          <w:sz w:val="22"/>
          <w:szCs w:val="22"/>
          <w:vertAlign w:val="superscript"/>
        </w:rPr>
        <w:footnoteReference w:id="27"/>
      </w:r>
      <w:r w:rsidRPr="00316BF9">
        <w:rPr>
          <w:color w:val="0070C0"/>
          <w:sz w:val="22"/>
          <w:szCs w:val="22"/>
        </w:rPr>
        <w:t>/ 3 (трех)</w:t>
      </w:r>
      <w:r w:rsidRPr="00316BF9">
        <w:rPr>
          <w:color w:val="0070C0"/>
          <w:sz w:val="22"/>
          <w:szCs w:val="22"/>
          <w:vertAlign w:val="superscript"/>
        </w:rPr>
        <w:footnoteReference w:id="28"/>
      </w:r>
      <w:r w:rsidRPr="00316BF9">
        <w:rPr>
          <w:sz w:val="22"/>
          <w:szCs w:val="22"/>
        </w:rPr>
        <w:t xml:space="preserve"> экземплярах, имеющих одинаковую юридическую силу.</w:t>
      </w:r>
    </w:p>
    <w:p w:rsidR="00316BF9" w:rsidRPr="00316BF9" w:rsidRDefault="00316BF9" w:rsidP="00316BF9">
      <w:pPr>
        <w:keepNext/>
        <w:keepLines/>
        <w:suppressAutoHyphens/>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316BF9" w:rsidRPr="00316BF9" w:rsidTr="00316BF9">
        <w:trPr>
          <w:trHeight w:val="1785"/>
        </w:trPr>
        <w:tc>
          <w:tcPr>
            <w:tcW w:w="4679" w:type="dxa"/>
          </w:tcPr>
          <w:p w:rsidR="00316BF9" w:rsidRPr="00316BF9" w:rsidRDefault="00316BF9" w:rsidP="00316BF9">
            <w:pPr>
              <w:contextualSpacing/>
              <w:jc w:val="both"/>
              <w:rPr>
                <w:b/>
              </w:rPr>
            </w:pPr>
            <w:r w:rsidRPr="00316BF9">
              <w:rPr>
                <w:b/>
                <w:sz w:val="22"/>
                <w:szCs w:val="22"/>
              </w:rPr>
              <w:t>от 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c>
          <w:tcPr>
            <w:tcW w:w="5103" w:type="dxa"/>
          </w:tcPr>
          <w:p w:rsidR="00316BF9" w:rsidRPr="00316BF9" w:rsidRDefault="00316BF9" w:rsidP="00316BF9">
            <w:pPr>
              <w:contextualSpacing/>
              <w:jc w:val="both"/>
              <w:rPr>
                <w:b/>
              </w:rPr>
            </w:pPr>
            <w:r w:rsidRPr="00316BF9">
              <w:rPr>
                <w:b/>
                <w:sz w:val="22"/>
                <w:szCs w:val="22"/>
              </w:rPr>
              <w:t>от СУБАРЕНДАТОРА</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tc>
      </w:tr>
    </w:tbl>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7164D1" w:rsidRPr="007164D1" w:rsidRDefault="007164D1" w:rsidP="007164D1">
      <w:pPr>
        <w:shd w:val="clear" w:color="auto" w:fill="FFFFFF"/>
        <w:contextualSpacing/>
        <w:jc w:val="right"/>
        <w:rPr>
          <w:sz w:val="22"/>
          <w:szCs w:val="22"/>
        </w:rPr>
      </w:pPr>
      <w:r w:rsidRPr="007164D1">
        <w:rPr>
          <w:sz w:val="22"/>
          <w:szCs w:val="22"/>
        </w:rPr>
        <w:lastRenderedPageBreak/>
        <w:t>ПРИЛОЖЕНИЕ № 3</w:t>
      </w:r>
    </w:p>
    <w:p w:rsidR="007164D1" w:rsidRPr="007164D1" w:rsidRDefault="007164D1" w:rsidP="007164D1">
      <w:pPr>
        <w:jc w:val="right"/>
        <w:rPr>
          <w:sz w:val="22"/>
          <w:szCs w:val="22"/>
        </w:rPr>
      </w:pPr>
      <w:r w:rsidRPr="007164D1">
        <w:rPr>
          <w:sz w:val="22"/>
          <w:szCs w:val="22"/>
        </w:rPr>
        <w:t>к договору субаренды к договору</w:t>
      </w:r>
    </w:p>
    <w:p w:rsidR="007164D1" w:rsidRPr="007164D1" w:rsidRDefault="007164D1" w:rsidP="007164D1">
      <w:pPr>
        <w:jc w:val="right"/>
        <w:rPr>
          <w:sz w:val="22"/>
          <w:szCs w:val="22"/>
        </w:rPr>
      </w:pPr>
      <w:r w:rsidRPr="007164D1">
        <w:rPr>
          <w:sz w:val="22"/>
          <w:szCs w:val="22"/>
        </w:rPr>
        <w:t>№</w:t>
      </w:r>
      <w:permStart w:id="1729108482" w:edGrp="everyone"/>
      <w:r w:rsidRPr="007164D1">
        <w:rPr>
          <w:sz w:val="22"/>
          <w:szCs w:val="22"/>
          <w:highlight w:val="yellow"/>
        </w:rPr>
        <w:t>___________________</w:t>
      </w:r>
      <w:permEnd w:id="1729108482"/>
    </w:p>
    <w:p w:rsidR="007164D1" w:rsidRPr="007164D1" w:rsidRDefault="007164D1" w:rsidP="007164D1">
      <w:pPr>
        <w:shd w:val="clear" w:color="auto" w:fill="FFFFFF"/>
        <w:contextualSpacing/>
        <w:jc w:val="right"/>
        <w:rPr>
          <w:sz w:val="22"/>
          <w:szCs w:val="22"/>
        </w:rPr>
      </w:pPr>
      <w:r w:rsidRPr="007164D1">
        <w:rPr>
          <w:sz w:val="22"/>
          <w:szCs w:val="22"/>
        </w:rPr>
        <w:t xml:space="preserve">                                                                                                               от</w:t>
      </w:r>
      <w:permStart w:id="841363089" w:edGrp="everyone"/>
      <w:r w:rsidRPr="007164D1">
        <w:rPr>
          <w:sz w:val="22"/>
          <w:szCs w:val="22"/>
          <w:highlight w:val="yellow"/>
        </w:rPr>
        <w:t>___________________</w:t>
      </w:r>
      <w:permEnd w:id="841363089"/>
    </w:p>
    <w:p w:rsidR="007164D1" w:rsidRPr="007164D1" w:rsidRDefault="007164D1" w:rsidP="007164D1">
      <w:pPr>
        <w:shd w:val="clear" w:color="auto" w:fill="FFFFFF"/>
        <w:contextualSpacing/>
        <w:jc w:val="center"/>
        <w:rPr>
          <w:b/>
          <w:sz w:val="22"/>
          <w:szCs w:val="22"/>
        </w:rPr>
      </w:pPr>
    </w:p>
    <w:p w:rsidR="007164D1" w:rsidRPr="007164D1" w:rsidRDefault="007164D1" w:rsidP="007164D1">
      <w:pPr>
        <w:shd w:val="clear" w:color="auto" w:fill="FFFFFF"/>
        <w:jc w:val="center"/>
        <w:rPr>
          <w:b/>
          <w:sz w:val="22"/>
          <w:szCs w:val="22"/>
          <w:u w:val="single"/>
        </w:rPr>
      </w:pPr>
      <w:r w:rsidRPr="007164D1">
        <w:rPr>
          <w:b/>
          <w:sz w:val="22"/>
          <w:szCs w:val="22"/>
          <w:u w:val="single"/>
        </w:rPr>
        <w:t>ОСОБЫЕ УСЛОВИЯ</w:t>
      </w:r>
    </w:p>
    <w:p w:rsidR="007164D1" w:rsidRPr="007164D1" w:rsidRDefault="007164D1" w:rsidP="007164D1">
      <w:pPr>
        <w:shd w:val="clear" w:color="auto" w:fill="FFFFFF"/>
        <w:rPr>
          <w:b/>
          <w:sz w:val="22"/>
          <w:szCs w:val="22"/>
        </w:rPr>
      </w:pPr>
    </w:p>
    <w:p w:rsidR="007164D1" w:rsidRPr="007164D1" w:rsidRDefault="007164D1" w:rsidP="007164D1">
      <w:pPr>
        <w:shd w:val="clear" w:color="auto" w:fill="FFFFFF"/>
        <w:rPr>
          <w:sz w:val="22"/>
          <w:szCs w:val="22"/>
          <w:u w:val="single"/>
        </w:rPr>
      </w:pPr>
      <w:r w:rsidRPr="007164D1">
        <w:rPr>
          <w:b/>
          <w:sz w:val="22"/>
          <w:szCs w:val="22"/>
        </w:rPr>
        <w:t xml:space="preserve">АРЕНДАТОР: </w:t>
      </w:r>
      <w:permStart w:id="492902882" w:edGrp="everyone"/>
      <w:r w:rsidRPr="007164D1">
        <w:rPr>
          <w:sz w:val="22"/>
          <w:szCs w:val="22"/>
          <w:highlight w:val="yellow"/>
        </w:rPr>
        <w:t>___________________________________</w:t>
      </w:r>
      <w:permEnd w:id="492902882"/>
    </w:p>
    <w:p w:rsidR="007164D1" w:rsidRPr="007164D1" w:rsidRDefault="007164D1" w:rsidP="007164D1">
      <w:pPr>
        <w:shd w:val="clear" w:color="auto" w:fill="FFFFFF"/>
        <w:rPr>
          <w:sz w:val="22"/>
          <w:szCs w:val="22"/>
        </w:rPr>
      </w:pPr>
      <w:r w:rsidRPr="007164D1">
        <w:rPr>
          <w:b/>
          <w:sz w:val="22"/>
          <w:szCs w:val="22"/>
        </w:rPr>
        <w:t xml:space="preserve">СУБАРЕНДАТОР: </w:t>
      </w:r>
      <w:permStart w:id="1746422804" w:edGrp="everyone"/>
      <w:r w:rsidRPr="007164D1">
        <w:rPr>
          <w:sz w:val="22"/>
          <w:szCs w:val="22"/>
          <w:highlight w:val="yellow"/>
        </w:rPr>
        <w:t>___________________________________</w:t>
      </w:r>
      <w:permEnd w:id="1746422804"/>
    </w:p>
    <w:p w:rsidR="007164D1" w:rsidRPr="007164D1" w:rsidRDefault="007164D1" w:rsidP="007164D1">
      <w:pPr>
        <w:shd w:val="clear" w:color="auto" w:fill="FFFFFF"/>
        <w:rPr>
          <w:sz w:val="22"/>
          <w:szCs w:val="22"/>
        </w:rPr>
      </w:pPr>
    </w:p>
    <w:p w:rsidR="007164D1" w:rsidRPr="007164D1" w:rsidRDefault="007164D1" w:rsidP="007164D1">
      <w:pPr>
        <w:shd w:val="clear" w:color="auto" w:fill="FFFFFF"/>
        <w:jc w:val="both"/>
        <w:rPr>
          <w:b/>
          <w:color w:val="0070C0"/>
          <w:sz w:val="22"/>
          <w:szCs w:val="22"/>
          <w:u w:val="single"/>
        </w:rPr>
      </w:pPr>
      <w:permStart w:id="738147609" w:edGrp="everyone"/>
      <w:r w:rsidRPr="007164D1">
        <w:rPr>
          <w:b/>
          <w:color w:val="0070C0"/>
          <w:sz w:val="22"/>
          <w:szCs w:val="22"/>
          <w:u w:val="single"/>
        </w:rPr>
        <w:t xml:space="preserve">1. Срок аренды: с </w:t>
      </w:r>
      <w:r w:rsidRPr="007164D1">
        <w:rPr>
          <w:b/>
          <w:color w:val="0070C0"/>
          <w:sz w:val="22"/>
          <w:szCs w:val="22"/>
          <w:highlight w:val="yellow"/>
          <w:u w:val="single"/>
        </w:rPr>
        <w:t>_____________</w:t>
      </w:r>
      <w:r w:rsidRPr="007164D1">
        <w:rPr>
          <w:b/>
          <w:color w:val="0070C0"/>
          <w:sz w:val="22"/>
          <w:szCs w:val="22"/>
          <w:u w:val="single"/>
        </w:rPr>
        <w:t>20</w:t>
      </w:r>
      <w:r w:rsidRPr="007164D1">
        <w:rPr>
          <w:b/>
          <w:color w:val="0070C0"/>
          <w:sz w:val="22"/>
          <w:szCs w:val="22"/>
          <w:highlight w:val="yellow"/>
          <w:u w:val="single"/>
        </w:rPr>
        <w:t>__</w:t>
      </w:r>
      <w:r w:rsidRPr="007164D1">
        <w:rPr>
          <w:b/>
          <w:color w:val="0070C0"/>
          <w:sz w:val="22"/>
          <w:szCs w:val="22"/>
          <w:u w:val="single"/>
        </w:rPr>
        <w:t xml:space="preserve"> по </w:t>
      </w:r>
      <w:r w:rsidRPr="007164D1">
        <w:rPr>
          <w:b/>
          <w:color w:val="0070C0"/>
          <w:sz w:val="22"/>
          <w:szCs w:val="22"/>
          <w:highlight w:val="yellow"/>
          <w:u w:val="single"/>
        </w:rPr>
        <w:t>______________</w:t>
      </w:r>
      <w:r w:rsidRPr="007164D1">
        <w:rPr>
          <w:b/>
          <w:color w:val="0070C0"/>
          <w:sz w:val="22"/>
          <w:szCs w:val="22"/>
          <w:u w:val="single"/>
        </w:rPr>
        <w:t>20</w:t>
      </w:r>
      <w:r w:rsidRPr="007164D1">
        <w:rPr>
          <w:b/>
          <w:color w:val="0070C0"/>
          <w:sz w:val="22"/>
          <w:szCs w:val="22"/>
          <w:highlight w:val="yellow"/>
          <w:u w:val="single"/>
        </w:rPr>
        <w:t>__</w:t>
      </w:r>
      <w:r w:rsidRPr="007164D1">
        <w:rPr>
          <w:b/>
          <w:color w:val="0070C0"/>
          <w:sz w:val="22"/>
          <w:szCs w:val="22"/>
          <w:u w:val="single"/>
          <w:vertAlign w:val="superscript"/>
        </w:rPr>
        <w:footnoteReference w:id="29"/>
      </w:r>
      <w:r w:rsidRPr="007164D1">
        <w:rPr>
          <w:b/>
          <w:color w:val="0070C0"/>
          <w:sz w:val="22"/>
          <w:szCs w:val="22"/>
          <w:u w:val="single"/>
        </w:rPr>
        <w:t xml:space="preserve">. </w:t>
      </w:r>
    </w:p>
    <w:p w:rsidR="007164D1" w:rsidRPr="007164D1" w:rsidRDefault="007164D1" w:rsidP="007164D1">
      <w:pPr>
        <w:shd w:val="clear" w:color="auto" w:fill="FFFFFF"/>
        <w:jc w:val="both"/>
        <w:rPr>
          <w:color w:val="0070C0"/>
          <w:sz w:val="22"/>
          <w:szCs w:val="22"/>
        </w:rPr>
      </w:pPr>
      <w:r w:rsidRPr="007164D1">
        <w:rPr>
          <w:b/>
          <w:color w:val="0070C0"/>
          <w:sz w:val="22"/>
          <w:szCs w:val="22"/>
          <w:u w:val="single"/>
        </w:rPr>
        <w:t xml:space="preserve">1. Срок аренды: </w:t>
      </w:r>
      <w:r w:rsidRPr="007164D1">
        <w:rPr>
          <w:color w:val="0070C0"/>
          <w:sz w:val="22"/>
          <w:szCs w:val="22"/>
        </w:rPr>
        <w:t xml:space="preserve">Настоящий договор вступает в силу с момента государственной регистрации и действует в течение </w:t>
      </w:r>
      <w:r w:rsidRPr="007164D1">
        <w:rPr>
          <w:color w:val="0070C0"/>
          <w:sz w:val="22"/>
          <w:szCs w:val="22"/>
          <w:highlight w:val="yellow"/>
        </w:rPr>
        <w:t>_</w:t>
      </w:r>
      <w:r w:rsidRPr="007164D1">
        <w:rPr>
          <w:color w:val="0070C0"/>
          <w:sz w:val="22"/>
          <w:szCs w:val="22"/>
        </w:rPr>
        <w:t xml:space="preserve"> (</w:t>
      </w:r>
      <w:r w:rsidRPr="007164D1">
        <w:rPr>
          <w:color w:val="0070C0"/>
          <w:sz w:val="22"/>
          <w:szCs w:val="22"/>
          <w:highlight w:val="yellow"/>
        </w:rPr>
        <w:t>_________</w:t>
      </w:r>
      <w:r w:rsidRPr="007164D1">
        <w:rPr>
          <w:color w:val="0070C0"/>
          <w:sz w:val="22"/>
          <w:szCs w:val="22"/>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настоящего договора применяются также к их отношениям, возникшим с даты подписания акта приема-передачи</w:t>
      </w:r>
      <w:r w:rsidRPr="007164D1">
        <w:rPr>
          <w:color w:val="0070C0"/>
          <w:sz w:val="22"/>
          <w:szCs w:val="22"/>
          <w:vertAlign w:val="superscript"/>
        </w:rPr>
        <w:footnoteReference w:id="30"/>
      </w:r>
      <w:r w:rsidRPr="007164D1">
        <w:rPr>
          <w:color w:val="0070C0"/>
          <w:sz w:val="22"/>
          <w:szCs w:val="22"/>
        </w:rPr>
        <w:t>.</w:t>
      </w:r>
      <w:permEnd w:id="738147609"/>
    </w:p>
    <w:p w:rsidR="007164D1" w:rsidRPr="007164D1" w:rsidRDefault="007164D1" w:rsidP="007164D1">
      <w:pPr>
        <w:shd w:val="clear" w:color="auto" w:fill="FFFFFF"/>
        <w:jc w:val="both"/>
        <w:rPr>
          <w:sz w:val="22"/>
          <w:szCs w:val="22"/>
        </w:rPr>
      </w:pPr>
    </w:p>
    <w:p w:rsidR="007164D1" w:rsidRPr="007164D1" w:rsidRDefault="007164D1" w:rsidP="007164D1">
      <w:pPr>
        <w:shd w:val="clear" w:color="auto" w:fill="FFFFFF"/>
        <w:jc w:val="both"/>
        <w:rPr>
          <w:sz w:val="22"/>
          <w:szCs w:val="22"/>
        </w:rPr>
      </w:pPr>
      <w:r w:rsidRPr="007164D1">
        <w:rPr>
          <w:b/>
          <w:sz w:val="22"/>
          <w:szCs w:val="22"/>
          <w:u w:val="single"/>
        </w:rPr>
        <w:t>2. Размер арендной платы в месяц:</w:t>
      </w:r>
      <w:permStart w:id="355141592" w:edGrp="everyone"/>
      <w:r w:rsidRPr="007164D1">
        <w:rPr>
          <w:sz w:val="22"/>
          <w:szCs w:val="22"/>
          <w:highlight w:val="yellow"/>
        </w:rPr>
        <w:t>_____________________</w:t>
      </w:r>
      <w:permEnd w:id="355141592"/>
      <w:r w:rsidRPr="007164D1">
        <w:rPr>
          <w:sz w:val="22"/>
          <w:szCs w:val="22"/>
        </w:rPr>
        <w:t xml:space="preserve"> (</w:t>
      </w:r>
      <w:permStart w:id="1924282557" w:edGrp="everyone"/>
      <w:r w:rsidRPr="007164D1">
        <w:rPr>
          <w:sz w:val="22"/>
          <w:szCs w:val="22"/>
          <w:highlight w:val="yellow"/>
        </w:rPr>
        <w:t>______________________</w:t>
      </w:r>
      <w:permEnd w:id="1924282557"/>
      <w:r w:rsidRPr="007164D1">
        <w:rPr>
          <w:sz w:val="22"/>
          <w:szCs w:val="22"/>
        </w:rPr>
        <w:t>) рубля 00 копеек без НДС. НДС начисляется и уплачивается по ставке, установленной действующим законодательством РФ на момент оказания услуг.</w:t>
      </w:r>
    </w:p>
    <w:p w:rsidR="007164D1" w:rsidRPr="007164D1" w:rsidRDefault="007164D1" w:rsidP="007164D1">
      <w:pPr>
        <w:shd w:val="clear" w:color="auto" w:fill="FFFFFF"/>
        <w:jc w:val="both"/>
        <w:rPr>
          <w:b/>
          <w:sz w:val="22"/>
          <w:szCs w:val="22"/>
          <w:u w:val="single"/>
        </w:rPr>
      </w:pPr>
    </w:p>
    <w:p w:rsidR="007164D1" w:rsidRPr="007164D1" w:rsidRDefault="007164D1" w:rsidP="007164D1">
      <w:pPr>
        <w:shd w:val="clear" w:color="auto" w:fill="FFFFFF"/>
        <w:jc w:val="both"/>
        <w:rPr>
          <w:sz w:val="22"/>
          <w:szCs w:val="22"/>
        </w:rPr>
      </w:pPr>
      <w:r w:rsidRPr="007164D1">
        <w:rPr>
          <w:b/>
          <w:sz w:val="22"/>
          <w:szCs w:val="22"/>
          <w:u w:val="single"/>
        </w:rPr>
        <w:t xml:space="preserve">3. Порядок индексации размера арендной платы: </w:t>
      </w:r>
      <w:r w:rsidRPr="007164D1">
        <w:rPr>
          <w:sz w:val="22"/>
          <w:szCs w:val="22"/>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7164D1" w:rsidRPr="007164D1" w:rsidRDefault="007164D1" w:rsidP="007164D1">
      <w:pPr>
        <w:shd w:val="clear" w:color="auto" w:fill="FFFFFF"/>
        <w:jc w:val="both"/>
        <w:rPr>
          <w:color w:val="0070C0"/>
          <w:sz w:val="22"/>
          <w:szCs w:val="22"/>
        </w:rPr>
      </w:pPr>
      <w:permStart w:id="950629288" w:edGrp="everyone"/>
      <w:r w:rsidRPr="007164D1">
        <w:rPr>
          <w:color w:val="0070C0"/>
          <w:sz w:val="22"/>
          <w:szCs w:val="22"/>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7164D1">
        <w:rPr>
          <w:color w:val="0070C0"/>
          <w:sz w:val="22"/>
          <w:szCs w:val="22"/>
          <w:highlight w:val="yellow"/>
        </w:rPr>
        <w:t>__</w:t>
      </w:r>
      <w:r w:rsidRPr="007164D1">
        <w:rPr>
          <w:color w:val="0070C0"/>
          <w:sz w:val="22"/>
          <w:szCs w:val="22"/>
        </w:rPr>
        <w:t xml:space="preserve"> (</w:t>
      </w:r>
      <w:r w:rsidRPr="007164D1">
        <w:rPr>
          <w:color w:val="0070C0"/>
          <w:sz w:val="22"/>
          <w:szCs w:val="22"/>
          <w:highlight w:val="yellow"/>
        </w:rPr>
        <w:t>_________________</w:t>
      </w:r>
      <w:r w:rsidRPr="007164D1">
        <w:rPr>
          <w:color w:val="0070C0"/>
          <w:sz w:val="22"/>
          <w:szCs w:val="22"/>
        </w:rPr>
        <w:t>) календарных дней до даты расторжения.</w:t>
      </w:r>
      <w:r w:rsidRPr="007164D1">
        <w:rPr>
          <w:color w:val="0070C0"/>
          <w:sz w:val="22"/>
          <w:szCs w:val="22"/>
          <w:vertAlign w:val="superscript"/>
        </w:rPr>
        <w:footnoteReference w:id="31"/>
      </w:r>
      <w:permEnd w:id="950629288"/>
    </w:p>
    <w:p w:rsidR="007164D1" w:rsidRPr="007164D1" w:rsidRDefault="007164D1" w:rsidP="007164D1">
      <w:pPr>
        <w:shd w:val="clear" w:color="auto" w:fill="FFFFFF"/>
        <w:jc w:val="both"/>
        <w:rPr>
          <w:sz w:val="22"/>
          <w:szCs w:val="22"/>
        </w:rPr>
      </w:pPr>
    </w:p>
    <w:p w:rsidR="007164D1" w:rsidRPr="007164D1" w:rsidRDefault="007164D1" w:rsidP="007164D1">
      <w:pPr>
        <w:shd w:val="clear" w:color="auto" w:fill="FFFFFF"/>
        <w:jc w:val="both"/>
        <w:rPr>
          <w:sz w:val="22"/>
          <w:szCs w:val="22"/>
        </w:rPr>
      </w:pPr>
      <w:r w:rsidRPr="007164D1">
        <w:rPr>
          <w:b/>
          <w:sz w:val="22"/>
          <w:szCs w:val="22"/>
          <w:u w:val="single"/>
        </w:rPr>
        <w:t xml:space="preserve">4. Обеспечительный платеж: </w:t>
      </w:r>
      <w:r w:rsidRPr="007164D1">
        <w:rPr>
          <w:sz w:val="22"/>
          <w:szCs w:val="22"/>
        </w:rPr>
        <w:t xml:space="preserve">Размер обеспечительного платежа </w:t>
      </w:r>
      <w:permStart w:id="42231474" w:edGrp="everyone"/>
      <w:r w:rsidRPr="007164D1">
        <w:rPr>
          <w:sz w:val="22"/>
          <w:szCs w:val="22"/>
          <w:highlight w:val="yellow"/>
        </w:rPr>
        <w:t>_________________</w:t>
      </w:r>
      <w:permEnd w:id="42231474"/>
      <w:r w:rsidRPr="007164D1">
        <w:rPr>
          <w:sz w:val="22"/>
          <w:szCs w:val="22"/>
        </w:rPr>
        <w:t xml:space="preserve"> (</w:t>
      </w:r>
      <w:permStart w:id="1975401194" w:edGrp="everyone"/>
      <w:r w:rsidRPr="007164D1">
        <w:rPr>
          <w:sz w:val="22"/>
          <w:szCs w:val="22"/>
          <w:highlight w:val="yellow"/>
        </w:rPr>
        <w:t>________________________</w:t>
      </w:r>
      <w:permEnd w:id="1975401194"/>
      <w:r w:rsidRPr="007164D1">
        <w:rPr>
          <w:sz w:val="22"/>
          <w:szCs w:val="22"/>
        </w:rP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rsidR="007164D1" w:rsidRPr="007164D1" w:rsidRDefault="007164D1" w:rsidP="007164D1">
      <w:pPr>
        <w:shd w:val="clear" w:color="auto" w:fill="FFFFFF"/>
        <w:jc w:val="both"/>
        <w:rPr>
          <w:b/>
          <w:sz w:val="22"/>
          <w:szCs w:val="22"/>
        </w:rPr>
      </w:pPr>
    </w:p>
    <w:p w:rsidR="007164D1" w:rsidRPr="007164D1" w:rsidRDefault="007164D1" w:rsidP="007164D1">
      <w:pPr>
        <w:autoSpaceDE w:val="0"/>
        <w:autoSpaceDN w:val="0"/>
        <w:adjustRightInd w:val="0"/>
        <w:jc w:val="both"/>
        <w:rPr>
          <w:sz w:val="22"/>
          <w:szCs w:val="22"/>
        </w:rPr>
      </w:pPr>
      <w:r w:rsidRPr="007164D1">
        <w:rPr>
          <w:b/>
          <w:sz w:val="22"/>
          <w:szCs w:val="22"/>
          <w:u w:val="single"/>
        </w:rPr>
        <w:t xml:space="preserve">5. Досрочное расторжение договора: </w:t>
      </w:r>
      <w:r w:rsidRPr="007164D1">
        <w:rPr>
          <w:sz w:val="22"/>
          <w:szCs w:val="22"/>
        </w:rPr>
        <w:t xml:space="preserve">АРЕНДАТОР, исходя из выводов во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1490443875" w:edGrp="everyone"/>
      <w:r w:rsidRPr="007164D1">
        <w:rPr>
          <w:sz w:val="22"/>
          <w:szCs w:val="22"/>
          <w:highlight w:val="yellow"/>
        </w:rPr>
        <w:t>__</w:t>
      </w:r>
      <w:permEnd w:id="1490443875"/>
      <w:r w:rsidRPr="007164D1">
        <w:rPr>
          <w:sz w:val="22"/>
          <w:szCs w:val="22"/>
        </w:rPr>
        <w:t xml:space="preserve"> (</w:t>
      </w:r>
      <w:permStart w:id="991581834" w:edGrp="everyone"/>
      <w:r w:rsidRPr="007164D1">
        <w:rPr>
          <w:sz w:val="22"/>
          <w:szCs w:val="22"/>
          <w:highlight w:val="yellow"/>
        </w:rPr>
        <w:t>_________________</w:t>
      </w:r>
      <w:permEnd w:id="991581834"/>
      <w:r w:rsidRPr="007164D1">
        <w:rPr>
          <w:sz w:val="22"/>
          <w:szCs w:val="22"/>
        </w:rPr>
        <w:t>) календарных дней до даты расторжения.</w:t>
      </w:r>
    </w:p>
    <w:p w:rsidR="007164D1" w:rsidRPr="007164D1" w:rsidRDefault="007164D1" w:rsidP="007164D1">
      <w:pPr>
        <w:shd w:val="clear" w:color="auto" w:fill="FFFFFF"/>
        <w:jc w:val="both"/>
        <w:rPr>
          <w:sz w:val="22"/>
          <w:szCs w:val="22"/>
        </w:rPr>
      </w:pPr>
    </w:p>
    <w:p w:rsidR="007164D1" w:rsidRPr="007164D1" w:rsidRDefault="007164D1" w:rsidP="007164D1">
      <w:pPr>
        <w:shd w:val="clear" w:color="auto" w:fill="FFFFFF"/>
        <w:jc w:val="both"/>
        <w:rPr>
          <w:b/>
          <w:sz w:val="22"/>
          <w:szCs w:val="22"/>
          <w:u w:val="single"/>
        </w:rPr>
      </w:pPr>
      <w:r w:rsidRPr="007164D1">
        <w:rPr>
          <w:b/>
          <w:sz w:val="22"/>
          <w:szCs w:val="22"/>
          <w:u w:val="single"/>
        </w:rPr>
        <w:t>6. Дополнительные условия:</w:t>
      </w:r>
    </w:p>
    <w:p w:rsidR="007164D1" w:rsidRPr="007164D1" w:rsidRDefault="007164D1" w:rsidP="007164D1">
      <w:pPr>
        <w:shd w:val="clear" w:color="auto" w:fill="FFFFFF"/>
        <w:jc w:val="both"/>
        <w:rPr>
          <w:sz w:val="22"/>
          <w:szCs w:val="22"/>
        </w:rPr>
      </w:pPr>
      <w:r w:rsidRPr="007164D1">
        <w:rPr>
          <w:sz w:val="22"/>
          <w:szCs w:val="22"/>
        </w:rPr>
        <w:lastRenderedPageBreak/>
        <w:t>6.1. Внесение арендной платы производится авансовыми платежами до первого числа оплачиваемого (расчетного) месяца.</w:t>
      </w:r>
    </w:p>
    <w:p w:rsidR="007164D1" w:rsidRPr="007164D1" w:rsidRDefault="007164D1" w:rsidP="007164D1">
      <w:pPr>
        <w:shd w:val="clear" w:color="auto" w:fill="FFFFFF"/>
        <w:jc w:val="both"/>
        <w:rPr>
          <w:sz w:val="22"/>
          <w:szCs w:val="22"/>
        </w:rPr>
      </w:pPr>
      <w:r w:rsidRPr="007164D1">
        <w:rPr>
          <w:sz w:val="22"/>
          <w:szCs w:val="22"/>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2069635927" w:edGrp="everyone"/>
      <w:r w:rsidRPr="007164D1">
        <w:rPr>
          <w:sz w:val="22"/>
          <w:szCs w:val="22"/>
          <w:highlight w:val="yellow"/>
        </w:rPr>
        <w:t>_____________________________________________</w:t>
      </w:r>
      <w:r w:rsidRPr="007164D1">
        <w:rPr>
          <w:sz w:val="22"/>
          <w:szCs w:val="22"/>
          <w:vertAlign w:val="superscript"/>
        </w:rPr>
        <w:footnoteReference w:id="32"/>
      </w:r>
      <w:permEnd w:id="2069635927"/>
      <w:r w:rsidRPr="007164D1">
        <w:rPr>
          <w:sz w:val="22"/>
          <w:szCs w:val="22"/>
        </w:rPr>
        <w:t xml:space="preserve">и оригиналы документов по адресу: </w:t>
      </w:r>
      <w:permStart w:id="1549090725" w:edGrp="everyone"/>
      <w:r w:rsidRPr="007164D1">
        <w:rPr>
          <w:sz w:val="22"/>
          <w:szCs w:val="22"/>
          <w:highlight w:val="yellow"/>
        </w:rPr>
        <w:t>______________________________________________</w:t>
      </w:r>
      <w:permEnd w:id="1549090725"/>
      <w:r w:rsidRPr="007164D1">
        <w:rPr>
          <w:sz w:val="22"/>
          <w:szCs w:val="22"/>
        </w:rP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7164D1" w:rsidRPr="007164D1" w:rsidRDefault="007164D1" w:rsidP="007164D1">
      <w:pPr>
        <w:shd w:val="clear" w:color="auto" w:fill="FFFFFF"/>
        <w:jc w:val="both"/>
        <w:rPr>
          <w:sz w:val="22"/>
          <w:szCs w:val="22"/>
        </w:rPr>
      </w:pPr>
      <w:r w:rsidRPr="007164D1">
        <w:rPr>
          <w:sz w:val="22"/>
          <w:szCs w:val="22"/>
        </w:rPr>
        <w:t xml:space="preserve">6.3  СУБАРЕНДАТОР обязуется </w:t>
      </w:r>
      <w:bookmarkStart w:id="0" w:name="_Hlk527632917"/>
      <w:r w:rsidRPr="007164D1">
        <w:rPr>
          <w:sz w:val="22"/>
          <w:szCs w:val="22"/>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0"/>
      <w:r w:rsidRPr="007164D1">
        <w:rPr>
          <w:sz w:val="22"/>
          <w:szCs w:val="22"/>
        </w:rPr>
        <w:t>.</w:t>
      </w:r>
    </w:p>
    <w:p w:rsidR="007164D1" w:rsidRPr="007164D1" w:rsidRDefault="007164D1" w:rsidP="007164D1">
      <w:pPr>
        <w:shd w:val="clear" w:color="auto" w:fill="FFFFFF"/>
        <w:jc w:val="both"/>
        <w:rPr>
          <w:color w:val="0070C0"/>
          <w:sz w:val="22"/>
          <w:szCs w:val="22"/>
        </w:rPr>
      </w:pPr>
      <w:permStart w:id="779190098" w:edGrp="everyone"/>
      <w:r w:rsidRPr="007164D1">
        <w:rPr>
          <w:color w:val="0070C0"/>
          <w:sz w:val="22"/>
          <w:szCs w:val="22"/>
        </w:rPr>
        <w:t>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7164D1">
        <w:rPr>
          <w:color w:val="0070C0"/>
          <w:sz w:val="22"/>
          <w:szCs w:val="22"/>
          <w:vertAlign w:val="superscript"/>
        </w:rPr>
        <w:footnoteReference w:id="33"/>
      </w:r>
      <w:r w:rsidRPr="007164D1">
        <w:rPr>
          <w:color w:val="0070C0"/>
          <w:sz w:val="22"/>
          <w:szCs w:val="22"/>
        </w:rPr>
        <w:t xml:space="preserve">. </w:t>
      </w:r>
      <w:permEnd w:id="779190098"/>
    </w:p>
    <w:p w:rsidR="007164D1" w:rsidRPr="007164D1" w:rsidRDefault="007164D1" w:rsidP="007164D1">
      <w:pPr>
        <w:shd w:val="clear" w:color="auto" w:fill="FFFFFF"/>
        <w:jc w:val="both"/>
        <w:rPr>
          <w:sz w:val="22"/>
          <w:szCs w:val="22"/>
        </w:rPr>
      </w:pPr>
    </w:p>
    <w:p w:rsidR="007164D1" w:rsidRPr="007164D1" w:rsidRDefault="007164D1" w:rsidP="007164D1">
      <w:pPr>
        <w:shd w:val="clear" w:color="auto" w:fill="FFFFFF"/>
        <w:jc w:val="both"/>
        <w:rPr>
          <w:b/>
          <w:sz w:val="22"/>
          <w:szCs w:val="22"/>
          <w:u w:val="single"/>
        </w:rPr>
      </w:pPr>
      <w:r w:rsidRPr="007164D1">
        <w:rPr>
          <w:b/>
          <w:sz w:val="22"/>
          <w:szCs w:val="22"/>
          <w:u w:val="single"/>
        </w:rPr>
        <w:t>7. Страхование:</w:t>
      </w:r>
    </w:p>
    <w:p w:rsidR="007164D1" w:rsidRPr="007164D1" w:rsidRDefault="007164D1" w:rsidP="007164D1">
      <w:pPr>
        <w:shd w:val="clear" w:color="auto" w:fill="FFFFFF"/>
        <w:jc w:val="both"/>
        <w:rPr>
          <w:sz w:val="22"/>
          <w:szCs w:val="22"/>
        </w:rPr>
      </w:pPr>
      <w:r w:rsidRPr="007164D1">
        <w:rPr>
          <w:sz w:val="22"/>
          <w:szCs w:val="22"/>
        </w:rPr>
        <w:t xml:space="preserve">7.1. Страхование имущества, находящегося в Помещении, осуществляется СУБАРЕНДАТОРОМ. </w:t>
      </w:r>
    </w:p>
    <w:p w:rsidR="007164D1" w:rsidRPr="007164D1" w:rsidRDefault="007164D1" w:rsidP="007164D1">
      <w:pPr>
        <w:shd w:val="clear" w:color="auto" w:fill="FFFFFF"/>
        <w:jc w:val="both"/>
        <w:rPr>
          <w:sz w:val="22"/>
          <w:szCs w:val="22"/>
        </w:rPr>
      </w:pPr>
      <w:r w:rsidRPr="007164D1">
        <w:rPr>
          <w:sz w:val="22"/>
          <w:szCs w:val="22"/>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7164D1" w:rsidRPr="007164D1" w:rsidRDefault="007164D1" w:rsidP="007164D1">
      <w:pPr>
        <w:shd w:val="clear" w:color="auto" w:fill="FFFFFF"/>
        <w:jc w:val="both"/>
        <w:rPr>
          <w:sz w:val="22"/>
          <w:szCs w:val="22"/>
        </w:rPr>
      </w:pPr>
      <w:r w:rsidRPr="007164D1">
        <w:rPr>
          <w:sz w:val="22"/>
          <w:szCs w:val="22"/>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7164D1" w:rsidRPr="007164D1" w:rsidRDefault="007164D1" w:rsidP="007164D1">
      <w:pPr>
        <w:shd w:val="clear" w:color="auto" w:fill="FFFFFF"/>
        <w:rPr>
          <w:b/>
          <w:sz w:val="22"/>
          <w:szCs w:val="22"/>
        </w:rPr>
      </w:pPr>
    </w:p>
    <w:p w:rsidR="007164D1" w:rsidRPr="007164D1" w:rsidRDefault="007164D1" w:rsidP="007164D1">
      <w:pPr>
        <w:shd w:val="clear" w:color="auto" w:fill="FFFFFF"/>
        <w:rPr>
          <w:b/>
          <w:sz w:val="22"/>
          <w:szCs w:val="22"/>
        </w:rPr>
      </w:pPr>
    </w:p>
    <w:tbl>
      <w:tblPr>
        <w:tblW w:w="9780" w:type="dxa"/>
        <w:tblInd w:w="-176" w:type="dxa"/>
        <w:tblLayout w:type="fixed"/>
        <w:tblLook w:val="04A0" w:firstRow="1" w:lastRow="0" w:firstColumn="1" w:lastColumn="0" w:noHBand="0" w:noVBand="1"/>
      </w:tblPr>
      <w:tblGrid>
        <w:gridCol w:w="5457"/>
        <w:gridCol w:w="4323"/>
      </w:tblGrid>
      <w:tr w:rsidR="007164D1" w:rsidRPr="007164D1" w:rsidTr="00167DDC">
        <w:tc>
          <w:tcPr>
            <w:tcW w:w="5458" w:type="dxa"/>
          </w:tcPr>
          <w:p w:rsidR="007164D1" w:rsidRPr="007164D1" w:rsidRDefault="007164D1" w:rsidP="007164D1">
            <w:pPr>
              <w:jc w:val="both"/>
              <w:rPr>
                <w:b/>
              </w:rPr>
            </w:pPr>
            <w:r w:rsidRPr="007164D1">
              <w:rPr>
                <w:b/>
                <w:sz w:val="22"/>
                <w:szCs w:val="22"/>
              </w:rPr>
              <w:t>АРЕНДАТОР</w:t>
            </w:r>
          </w:p>
          <w:p w:rsidR="007164D1" w:rsidRPr="007164D1" w:rsidRDefault="007164D1" w:rsidP="007164D1">
            <w:pPr>
              <w:autoSpaceDE w:val="0"/>
              <w:autoSpaceDN w:val="0"/>
              <w:adjustRightInd w:val="0"/>
              <w:jc w:val="both"/>
            </w:pPr>
            <w:permStart w:id="2072793616" w:edGrp="everyone"/>
            <w:r w:rsidRPr="007164D1">
              <w:rPr>
                <w:sz w:val="22"/>
                <w:szCs w:val="22"/>
                <w:highlight w:val="yellow"/>
              </w:rPr>
              <w:t>_____________________</w:t>
            </w:r>
          </w:p>
          <w:p w:rsidR="007164D1" w:rsidRPr="007164D1" w:rsidRDefault="007164D1" w:rsidP="007164D1">
            <w:pPr>
              <w:autoSpaceDE w:val="0"/>
              <w:autoSpaceDN w:val="0"/>
              <w:adjustRightInd w:val="0"/>
              <w:jc w:val="both"/>
            </w:pPr>
            <w:r w:rsidRPr="007164D1">
              <w:rPr>
                <w:sz w:val="22"/>
                <w:szCs w:val="22"/>
              </w:rPr>
              <w:t xml:space="preserve">(должность) </w:t>
            </w:r>
          </w:p>
          <w:p w:rsidR="007164D1" w:rsidRPr="007164D1" w:rsidRDefault="007164D1" w:rsidP="007164D1">
            <w:pPr>
              <w:autoSpaceDE w:val="0"/>
              <w:autoSpaceDN w:val="0"/>
              <w:adjustRightInd w:val="0"/>
              <w:jc w:val="both"/>
            </w:pPr>
            <w:r w:rsidRPr="007164D1">
              <w:rPr>
                <w:sz w:val="22"/>
                <w:szCs w:val="22"/>
                <w:highlight w:val="yellow"/>
              </w:rPr>
              <w:t>_____________________</w:t>
            </w:r>
          </w:p>
          <w:p w:rsidR="007164D1" w:rsidRPr="007164D1" w:rsidRDefault="007164D1" w:rsidP="007164D1">
            <w:pPr>
              <w:autoSpaceDE w:val="0"/>
              <w:autoSpaceDN w:val="0"/>
              <w:adjustRightInd w:val="0"/>
              <w:jc w:val="both"/>
            </w:pPr>
            <w:r w:rsidRPr="007164D1">
              <w:rPr>
                <w:sz w:val="22"/>
                <w:szCs w:val="22"/>
              </w:rPr>
              <w:t xml:space="preserve">(ФИО) </w:t>
            </w:r>
          </w:p>
          <w:p w:rsidR="007164D1" w:rsidRPr="007164D1" w:rsidRDefault="007164D1" w:rsidP="007164D1">
            <w:pPr>
              <w:shd w:val="clear" w:color="auto" w:fill="FFFFFF"/>
              <w:tabs>
                <w:tab w:val="left" w:pos="3490"/>
              </w:tabs>
              <w:suppressAutoHyphens/>
              <w:rPr>
                <w:bCs/>
              </w:rPr>
            </w:pPr>
            <w:r w:rsidRPr="007164D1">
              <w:rPr>
                <w:sz w:val="22"/>
                <w:szCs w:val="22"/>
                <w:highlight w:val="yellow"/>
              </w:rPr>
              <w:t>«____»_______________ 20_ г.</w:t>
            </w:r>
          </w:p>
          <w:permEnd w:id="2072793616"/>
          <w:p w:rsidR="007164D1" w:rsidRPr="007164D1" w:rsidRDefault="007164D1" w:rsidP="007164D1">
            <w:pPr>
              <w:jc w:val="both"/>
            </w:pPr>
          </w:p>
        </w:tc>
        <w:tc>
          <w:tcPr>
            <w:tcW w:w="4324" w:type="dxa"/>
          </w:tcPr>
          <w:p w:rsidR="007164D1" w:rsidRPr="007164D1" w:rsidRDefault="007164D1" w:rsidP="007164D1">
            <w:pPr>
              <w:jc w:val="both"/>
              <w:rPr>
                <w:b/>
              </w:rPr>
            </w:pPr>
            <w:r w:rsidRPr="007164D1">
              <w:rPr>
                <w:b/>
                <w:sz w:val="22"/>
                <w:szCs w:val="22"/>
              </w:rPr>
              <w:t>СУБАРЕНДАТОР</w:t>
            </w:r>
          </w:p>
          <w:p w:rsidR="007164D1" w:rsidRPr="007164D1" w:rsidRDefault="007164D1" w:rsidP="007164D1">
            <w:pPr>
              <w:autoSpaceDE w:val="0"/>
              <w:autoSpaceDN w:val="0"/>
              <w:adjustRightInd w:val="0"/>
              <w:jc w:val="both"/>
            </w:pPr>
            <w:permStart w:id="1326383158" w:edGrp="everyone"/>
            <w:r w:rsidRPr="007164D1">
              <w:rPr>
                <w:sz w:val="22"/>
                <w:szCs w:val="22"/>
                <w:highlight w:val="yellow"/>
              </w:rPr>
              <w:t>_____________________</w:t>
            </w:r>
          </w:p>
          <w:p w:rsidR="007164D1" w:rsidRPr="007164D1" w:rsidRDefault="007164D1" w:rsidP="007164D1">
            <w:pPr>
              <w:autoSpaceDE w:val="0"/>
              <w:autoSpaceDN w:val="0"/>
              <w:adjustRightInd w:val="0"/>
              <w:jc w:val="both"/>
            </w:pPr>
            <w:r w:rsidRPr="007164D1">
              <w:rPr>
                <w:sz w:val="22"/>
                <w:szCs w:val="22"/>
              </w:rPr>
              <w:t xml:space="preserve">(должность) </w:t>
            </w:r>
          </w:p>
          <w:p w:rsidR="007164D1" w:rsidRPr="007164D1" w:rsidRDefault="007164D1" w:rsidP="007164D1">
            <w:pPr>
              <w:autoSpaceDE w:val="0"/>
              <w:autoSpaceDN w:val="0"/>
              <w:adjustRightInd w:val="0"/>
              <w:jc w:val="both"/>
            </w:pPr>
            <w:r w:rsidRPr="007164D1">
              <w:rPr>
                <w:sz w:val="22"/>
                <w:szCs w:val="22"/>
                <w:highlight w:val="yellow"/>
              </w:rPr>
              <w:t>_____________________</w:t>
            </w:r>
          </w:p>
          <w:p w:rsidR="007164D1" w:rsidRPr="007164D1" w:rsidRDefault="007164D1" w:rsidP="007164D1">
            <w:pPr>
              <w:autoSpaceDE w:val="0"/>
              <w:autoSpaceDN w:val="0"/>
              <w:adjustRightInd w:val="0"/>
              <w:jc w:val="both"/>
            </w:pPr>
            <w:r w:rsidRPr="007164D1">
              <w:rPr>
                <w:sz w:val="22"/>
                <w:szCs w:val="22"/>
              </w:rPr>
              <w:t xml:space="preserve">(ФИО) </w:t>
            </w:r>
          </w:p>
          <w:p w:rsidR="007164D1" w:rsidRPr="007164D1" w:rsidRDefault="007164D1" w:rsidP="007164D1">
            <w:pPr>
              <w:shd w:val="clear" w:color="auto" w:fill="FFFFFF"/>
              <w:tabs>
                <w:tab w:val="left" w:pos="3490"/>
              </w:tabs>
              <w:suppressAutoHyphens/>
              <w:rPr>
                <w:bCs/>
              </w:rPr>
            </w:pPr>
            <w:r w:rsidRPr="007164D1">
              <w:rPr>
                <w:sz w:val="22"/>
                <w:szCs w:val="22"/>
                <w:highlight w:val="yellow"/>
              </w:rPr>
              <w:t>«____»_______________ 20_ г.</w:t>
            </w:r>
          </w:p>
          <w:permEnd w:id="1326383158"/>
          <w:p w:rsidR="007164D1" w:rsidRPr="007164D1" w:rsidRDefault="007164D1" w:rsidP="007164D1"/>
        </w:tc>
      </w:tr>
    </w:tbl>
    <w:p w:rsidR="007164D1" w:rsidRPr="007164D1" w:rsidRDefault="007164D1" w:rsidP="007164D1">
      <w:pPr>
        <w:rPr>
          <w:sz w:val="22"/>
          <w:szCs w:val="22"/>
        </w:rPr>
      </w:pPr>
    </w:p>
    <w:p w:rsidR="00316BF9" w:rsidRPr="00316BF9" w:rsidRDefault="00316BF9" w:rsidP="00316BF9">
      <w:pPr>
        <w:rPr>
          <w:sz w:val="22"/>
          <w:szCs w:val="2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A243F9">
      <w:pPr>
        <w:shd w:val="clear" w:color="auto" w:fill="FFFFFF"/>
        <w:ind w:hanging="3"/>
        <w:jc w:val="center"/>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bookmarkStart w:id="1" w:name="_GoBack"/>
      <w:bookmarkEnd w:id="1"/>
    </w:p>
    <w:p w:rsidR="00316BF9" w:rsidRPr="00316BF9" w:rsidRDefault="00316BF9" w:rsidP="00316BF9">
      <w:pPr>
        <w:jc w:val="right"/>
        <w:rPr>
          <w:sz w:val="22"/>
          <w:szCs w:val="22"/>
        </w:rPr>
      </w:pPr>
      <w:r w:rsidRPr="00316BF9">
        <w:rPr>
          <w:sz w:val="22"/>
          <w:szCs w:val="22"/>
        </w:rPr>
        <w:lastRenderedPageBreak/>
        <w:t>ПРИЛОЖЕНИЕ № 4</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w:t>
      </w:r>
    </w:p>
    <w:p w:rsidR="00316BF9" w:rsidRPr="00316BF9" w:rsidRDefault="00316BF9" w:rsidP="00316BF9">
      <w:pPr>
        <w:jc w:val="right"/>
        <w:rPr>
          <w:sz w:val="22"/>
          <w:szCs w:val="22"/>
        </w:rPr>
      </w:pPr>
      <w:r w:rsidRPr="00316BF9">
        <w:rPr>
          <w:sz w:val="22"/>
          <w:szCs w:val="22"/>
        </w:rPr>
        <w:t xml:space="preserve">от </w:t>
      </w:r>
      <w:r w:rsidRPr="00316BF9">
        <w:rPr>
          <w:sz w:val="22"/>
          <w:szCs w:val="22"/>
          <w:highlight w:val="yellow"/>
        </w:rPr>
        <w:t>___________________</w:t>
      </w: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АКТ ОБ ОТСУЩЕСТВЛЕНИИ ТЕХНОЛОГИЧЕСКОГО ПРИСОЕДИНЕНИЯ</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sz w:val="22"/>
                <w:szCs w:val="22"/>
              </w:rPr>
              <w:br w:type="page"/>
            </w: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3"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rPr>
          <w:sz w:val="22"/>
          <w:szCs w:val="2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rPr>
          <w:sz w:val="22"/>
          <w:szCs w:val="22"/>
        </w:rPr>
      </w:pPr>
      <w:r w:rsidRPr="00316BF9">
        <w:rPr>
          <w:sz w:val="22"/>
          <w:szCs w:val="22"/>
        </w:rPr>
        <w:lastRenderedPageBreak/>
        <w:t>ПРИЛОЖЕНИЕ № 5</w:t>
      </w:r>
    </w:p>
    <w:p w:rsidR="00316BF9" w:rsidRPr="00316BF9" w:rsidRDefault="00316BF9" w:rsidP="00316BF9">
      <w:pPr>
        <w:jc w:val="right"/>
        <w:rPr>
          <w:sz w:val="22"/>
          <w:szCs w:val="22"/>
        </w:rPr>
      </w:pPr>
      <w:r w:rsidRPr="00316BF9">
        <w:rPr>
          <w:sz w:val="22"/>
          <w:szCs w:val="22"/>
        </w:rPr>
        <w:t>к договору субаренды к договору</w:t>
      </w:r>
    </w:p>
    <w:p w:rsidR="00316BF9" w:rsidRPr="00316BF9" w:rsidRDefault="00316BF9" w:rsidP="00316BF9">
      <w:pPr>
        <w:jc w:val="right"/>
        <w:rPr>
          <w:sz w:val="22"/>
          <w:szCs w:val="22"/>
        </w:rPr>
      </w:pPr>
      <w:r w:rsidRPr="00316BF9">
        <w:rPr>
          <w:sz w:val="22"/>
          <w:szCs w:val="22"/>
        </w:rPr>
        <w:t xml:space="preserve">№ </w:t>
      </w:r>
      <w:r w:rsidRPr="00316BF9">
        <w:rPr>
          <w:sz w:val="22"/>
          <w:szCs w:val="22"/>
          <w:highlight w:val="yellow"/>
        </w:rPr>
        <w:t>____________________</w:t>
      </w:r>
    </w:p>
    <w:p w:rsidR="00316BF9" w:rsidRPr="00316BF9" w:rsidRDefault="00316BF9" w:rsidP="00316BF9">
      <w:pPr>
        <w:shd w:val="clear" w:color="auto" w:fill="FFFFFF"/>
        <w:contextualSpacing/>
        <w:jc w:val="right"/>
        <w:rPr>
          <w:sz w:val="22"/>
          <w:szCs w:val="22"/>
        </w:rPr>
      </w:pPr>
      <w:r w:rsidRPr="00316BF9">
        <w:rPr>
          <w:sz w:val="22"/>
          <w:szCs w:val="22"/>
        </w:rPr>
        <w:t xml:space="preserve">                                                                                    от </w:t>
      </w:r>
      <w:r w:rsidRPr="00316BF9">
        <w:rPr>
          <w:sz w:val="22"/>
          <w:szCs w:val="22"/>
          <w:highlight w:val="yellow"/>
        </w:rPr>
        <w:t>___________________</w:t>
      </w: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sz w:val="22"/>
          <w:szCs w:val="22"/>
        </w:rPr>
      </w:pPr>
    </w:p>
    <w:p w:rsidR="00316BF9" w:rsidRPr="00316BF9" w:rsidRDefault="00316BF9" w:rsidP="00316BF9">
      <w:pPr>
        <w:shd w:val="clear" w:color="auto" w:fill="FFFFFF"/>
        <w:contextualSpacing/>
        <w:jc w:val="center"/>
        <w:rPr>
          <w:b/>
          <w:sz w:val="22"/>
          <w:szCs w:val="22"/>
          <w:u w:val="single"/>
        </w:rPr>
      </w:pPr>
      <w:r w:rsidRPr="00316BF9">
        <w:rPr>
          <w:b/>
          <w:sz w:val="22"/>
          <w:szCs w:val="22"/>
          <w:u w:val="single"/>
        </w:rPr>
        <w:t>РАСЧЕТ ЭЛЕКТРИЧЕСКИХ НАГРУЗОК</w:t>
      </w: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shd w:val="clear" w:color="auto" w:fill="FFFFFF"/>
        <w:contextualSpacing/>
        <w:jc w:val="center"/>
        <w:rPr>
          <w:b/>
          <w:sz w:val="22"/>
          <w:szCs w:val="22"/>
          <w:u w:val="single"/>
        </w:rPr>
      </w:pPr>
    </w:p>
    <w:p w:rsidR="00316BF9" w:rsidRPr="00316BF9" w:rsidRDefault="00316BF9" w:rsidP="00316BF9">
      <w:pPr>
        <w:rPr>
          <w:sz w:val="22"/>
          <w:szCs w:val="22"/>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8" w:type="dxa"/>
          </w:tcPr>
          <w:p w:rsidR="00316BF9" w:rsidRPr="00316BF9" w:rsidRDefault="00316BF9" w:rsidP="00316BF9">
            <w:pPr>
              <w:jc w:val="both"/>
              <w:rPr>
                <w:b/>
              </w:rPr>
            </w:pPr>
            <w:r w:rsidRPr="00316BF9">
              <w:rPr>
                <w:b/>
                <w:sz w:val="22"/>
                <w:szCs w:val="22"/>
              </w:rPr>
              <w:t>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pPr>
              <w:jc w:val="both"/>
            </w:pPr>
          </w:p>
        </w:tc>
        <w:tc>
          <w:tcPr>
            <w:tcW w:w="4324" w:type="dxa"/>
          </w:tcPr>
          <w:p w:rsidR="00316BF9" w:rsidRPr="00316BF9" w:rsidRDefault="00316BF9" w:rsidP="00316BF9">
            <w:pPr>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highlight w:val="yellow"/>
              </w:rPr>
              <w:t>_____________________</w:t>
            </w:r>
            <w:r w:rsidRPr="00316BF9">
              <w:rPr>
                <w:sz w:val="22"/>
                <w:szCs w:val="22"/>
              </w:rPr>
              <w:t xml:space="preserve"> </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sz w:val="22"/>
                <w:szCs w:val="22"/>
                <w:highlight w:val="yellow"/>
              </w:rPr>
              <w:t>«____»_______________ 20_ г.</w:t>
            </w:r>
          </w:p>
          <w:p w:rsidR="00316BF9" w:rsidRPr="00316BF9" w:rsidRDefault="00316BF9" w:rsidP="00316BF9"/>
        </w:tc>
      </w:tr>
    </w:tbl>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ПРИЛОЖЕНИЕ № 6</w:t>
      </w:r>
    </w:p>
    <w:p w:rsidR="00316BF9" w:rsidRPr="00316BF9" w:rsidRDefault="00316BF9" w:rsidP="00316BF9">
      <w:pPr>
        <w:widowControl w:val="0"/>
        <w:autoSpaceDE w:val="0"/>
        <w:autoSpaceDN w:val="0"/>
        <w:adjustRightInd w:val="0"/>
        <w:jc w:val="right"/>
        <w:rPr>
          <w:sz w:val="20"/>
          <w:szCs w:val="20"/>
        </w:rPr>
      </w:pPr>
      <w:r w:rsidRPr="00316BF9">
        <w:rPr>
          <w:sz w:val="20"/>
          <w:szCs w:val="20"/>
        </w:rPr>
        <w:lastRenderedPageBreak/>
        <w:t>к договору субаренды к договору</w:t>
      </w:r>
    </w:p>
    <w:p w:rsidR="00316BF9" w:rsidRPr="00316BF9" w:rsidRDefault="00316BF9" w:rsidP="00316BF9">
      <w:pPr>
        <w:widowControl w:val="0"/>
        <w:autoSpaceDE w:val="0"/>
        <w:autoSpaceDN w:val="0"/>
        <w:adjustRightInd w:val="0"/>
        <w:jc w:val="right"/>
        <w:rPr>
          <w:sz w:val="20"/>
          <w:szCs w:val="20"/>
        </w:rPr>
      </w:pPr>
      <w:r w:rsidRPr="00316BF9">
        <w:rPr>
          <w:sz w:val="20"/>
          <w:szCs w:val="20"/>
        </w:rPr>
        <w:t>№</w:t>
      </w:r>
      <w:permStart w:id="1837839332" w:edGrp="everyone"/>
      <w:r w:rsidRPr="00316BF9">
        <w:rPr>
          <w:sz w:val="20"/>
          <w:szCs w:val="20"/>
          <w:highlight w:val="yellow"/>
        </w:rPr>
        <w:t>___________________</w:t>
      </w:r>
      <w:permEnd w:id="1837839332"/>
    </w:p>
    <w:p w:rsidR="00316BF9" w:rsidRPr="00316BF9" w:rsidRDefault="00316BF9" w:rsidP="00316BF9">
      <w:pPr>
        <w:widowControl w:val="0"/>
        <w:shd w:val="clear" w:color="auto" w:fill="FFFFFF"/>
        <w:autoSpaceDE w:val="0"/>
        <w:autoSpaceDN w:val="0"/>
        <w:adjustRightInd w:val="0"/>
        <w:contextualSpacing/>
        <w:jc w:val="right"/>
        <w:rPr>
          <w:sz w:val="20"/>
          <w:szCs w:val="20"/>
        </w:rPr>
      </w:pPr>
      <w:r w:rsidRPr="00316BF9">
        <w:rPr>
          <w:sz w:val="20"/>
          <w:szCs w:val="20"/>
        </w:rPr>
        <w:t xml:space="preserve">                                                                                                               от</w:t>
      </w:r>
      <w:permStart w:id="1647851572" w:edGrp="everyone"/>
      <w:r w:rsidRPr="00316BF9">
        <w:rPr>
          <w:sz w:val="20"/>
          <w:szCs w:val="20"/>
          <w:highlight w:val="yellow"/>
        </w:rPr>
        <w:t>___________________</w:t>
      </w:r>
    </w:p>
    <w:permEnd w:id="1647851572"/>
    <w:p w:rsidR="00316BF9" w:rsidRPr="00316BF9" w:rsidRDefault="00316BF9" w:rsidP="00316BF9">
      <w:pPr>
        <w:widowControl w:val="0"/>
        <w:shd w:val="clear" w:color="auto" w:fill="FFFFFF"/>
        <w:autoSpaceDE w:val="0"/>
        <w:autoSpaceDN w:val="0"/>
        <w:adjustRightInd w:val="0"/>
        <w:contextualSpacing/>
        <w:jc w:val="right"/>
        <w:rPr>
          <w:b/>
          <w:sz w:val="20"/>
          <w:szCs w:val="20"/>
        </w:rPr>
      </w:pPr>
      <w:r w:rsidRPr="00316BF9">
        <w:rPr>
          <w:b/>
          <w:sz w:val="20"/>
          <w:szCs w:val="20"/>
        </w:rPr>
        <w:t>ФОРМА</w:t>
      </w: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r w:rsidRPr="00316BF9">
        <w:rPr>
          <w:b/>
          <w:sz w:val="20"/>
          <w:szCs w:val="20"/>
          <w:u w:val="single"/>
        </w:rPr>
        <w:t>Акт о нарушении</w:t>
      </w:r>
    </w:p>
    <w:p w:rsidR="00316BF9" w:rsidRPr="00316BF9" w:rsidRDefault="00316BF9" w:rsidP="00316BF9">
      <w:pPr>
        <w:widowControl w:val="0"/>
        <w:shd w:val="clear" w:color="auto" w:fill="FFFFFF"/>
        <w:autoSpaceDE w:val="0"/>
        <w:autoSpaceDN w:val="0"/>
        <w:adjustRightInd w:val="0"/>
        <w:contextualSpacing/>
        <w:jc w:val="center"/>
        <w:rPr>
          <w:b/>
          <w:sz w:val="20"/>
          <w:szCs w:val="20"/>
          <w:u w:val="single"/>
        </w:rPr>
      </w:pPr>
    </w:p>
    <w:p w:rsidR="00316BF9" w:rsidRPr="00316BF9" w:rsidRDefault="00316BF9" w:rsidP="00316BF9">
      <w:pPr>
        <w:widowControl w:val="0"/>
        <w:autoSpaceDE w:val="0"/>
        <w:autoSpaceDN w:val="0"/>
        <w:adjustRightInd w:val="0"/>
        <w:spacing w:after="120"/>
        <w:rPr>
          <w:sz w:val="22"/>
          <w:szCs w:val="22"/>
        </w:rPr>
      </w:pPr>
      <w:r w:rsidRPr="00316BF9">
        <w:rPr>
          <w:sz w:val="22"/>
          <w:szCs w:val="22"/>
        </w:rPr>
        <w:t>Место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r w:rsidRPr="00316BF9">
        <w:rPr>
          <w:sz w:val="22"/>
          <w:szCs w:val="22"/>
        </w:rPr>
        <w:t>Дата составления акта: _____________________________.</w:t>
      </w:r>
    </w:p>
    <w:p w:rsidR="00316BF9" w:rsidRPr="00316BF9" w:rsidRDefault="00316BF9" w:rsidP="00316BF9">
      <w:pPr>
        <w:widowControl w:val="0"/>
        <w:autoSpaceDE w:val="0"/>
        <w:autoSpaceDN w:val="0"/>
        <w:adjustRightInd w:val="0"/>
        <w:spacing w:after="120"/>
        <w:rPr>
          <w:sz w:val="22"/>
          <w:szCs w:val="22"/>
        </w:rPr>
      </w:pPr>
      <w:r w:rsidRPr="00316BF9">
        <w:rPr>
          <w:sz w:val="22"/>
          <w:szCs w:val="22"/>
        </w:rPr>
        <w:t>Время</w:t>
      </w:r>
      <w:r w:rsidRPr="00316BF9">
        <w:rPr>
          <w:i/>
          <w:sz w:val="18"/>
          <w:szCs w:val="18"/>
        </w:rPr>
        <w:t xml:space="preserve">  </w:t>
      </w:r>
      <w:r w:rsidRPr="00316BF9">
        <w:rPr>
          <w:sz w:val="22"/>
          <w:szCs w:val="22"/>
        </w:rPr>
        <w:t>составления акта: _____________________________.</w:t>
      </w:r>
    </w:p>
    <w:p w:rsidR="00316BF9" w:rsidRPr="00316BF9" w:rsidRDefault="00316BF9" w:rsidP="00316BF9">
      <w:pPr>
        <w:widowControl w:val="0"/>
        <w:autoSpaceDE w:val="0"/>
        <w:autoSpaceDN w:val="0"/>
        <w:adjustRightInd w:val="0"/>
        <w:spacing w:after="120"/>
        <w:rPr>
          <w:sz w:val="20"/>
          <w:szCs w:val="20"/>
        </w:rPr>
      </w:pPr>
    </w:p>
    <w:p w:rsidR="00316BF9" w:rsidRPr="00316BF9" w:rsidRDefault="00316BF9" w:rsidP="00316BF9">
      <w:pPr>
        <w:widowControl w:val="0"/>
        <w:autoSpaceDE w:val="0"/>
        <w:autoSpaceDN w:val="0"/>
        <w:adjustRightInd w:val="0"/>
        <w:spacing w:after="120"/>
        <w:ind w:firstLine="708"/>
        <w:rPr>
          <w:sz w:val="20"/>
          <w:szCs w:val="20"/>
        </w:rPr>
      </w:pPr>
      <w:bookmarkStart w:id="2" w:name="_Hlk83201699"/>
      <w:permStart w:id="1338006295" w:edGrp="everyone"/>
      <w:r w:rsidRPr="00316BF9">
        <w:rPr>
          <w:b/>
          <w:sz w:val="20"/>
          <w:szCs w:val="20"/>
        </w:rPr>
        <w:t>Полное наименование АРЕНДАТОРА (сокращенное наименование АРЕНДАТОРА)</w:t>
      </w:r>
      <w:permEnd w:id="1338006295"/>
      <w:r w:rsidRPr="00316BF9">
        <w:rPr>
          <w:b/>
          <w:sz w:val="20"/>
          <w:szCs w:val="20"/>
        </w:rPr>
        <w:t>,</w:t>
      </w:r>
      <w:r w:rsidRPr="00316BF9">
        <w:rPr>
          <w:sz w:val="20"/>
          <w:szCs w:val="20"/>
        </w:rPr>
        <w:t xml:space="preserve"> именуемое в дальнейшем «АРЕНДАТОР», в лице </w:t>
      </w:r>
      <w:permStart w:id="1126186873" w:edGrp="everyone"/>
      <w:r w:rsidRPr="00316BF9">
        <w:rPr>
          <w:sz w:val="20"/>
          <w:szCs w:val="20"/>
        </w:rPr>
        <w:t>(должность, ФИО)</w:t>
      </w:r>
      <w:permEnd w:id="1126186873"/>
      <w:r w:rsidRPr="00316BF9">
        <w:rPr>
          <w:sz w:val="20"/>
          <w:szCs w:val="20"/>
        </w:rPr>
        <w:t xml:space="preserve">, действующего(ей) на основании </w:t>
      </w:r>
      <w:permStart w:id="1727749018" w:edGrp="everyone"/>
      <w:r w:rsidRPr="00316BF9">
        <w:rPr>
          <w:sz w:val="20"/>
          <w:szCs w:val="20"/>
        </w:rPr>
        <w:t>(указать наименование и реквизиты документа)</w:t>
      </w:r>
      <w:permEnd w:id="1727749018"/>
      <w:r w:rsidRPr="00316BF9">
        <w:rPr>
          <w:sz w:val="20"/>
          <w:szCs w:val="20"/>
        </w:rPr>
        <w:t xml:space="preserve">, с одной стороны, и </w:t>
      </w:r>
    </w:p>
    <w:p w:rsidR="00316BF9" w:rsidRPr="00316BF9" w:rsidRDefault="00316BF9" w:rsidP="00316BF9">
      <w:pPr>
        <w:widowControl w:val="0"/>
        <w:autoSpaceDE w:val="0"/>
        <w:autoSpaceDN w:val="0"/>
        <w:adjustRightInd w:val="0"/>
        <w:spacing w:after="120"/>
        <w:ind w:firstLine="708"/>
        <w:rPr>
          <w:sz w:val="20"/>
          <w:szCs w:val="20"/>
        </w:rPr>
      </w:pPr>
      <w:permStart w:id="190606917" w:edGrp="everyone"/>
      <w:r w:rsidRPr="00316BF9">
        <w:rPr>
          <w:b/>
          <w:sz w:val="20"/>
          <w:szCs w:val="20"/>
        </w:rPr>
        <w:t>Полное наименование СУБАРЕНДАТОРА (сокращенное наименование СУБАРЕНДАТОРА)</w:t>
      </w:r>
      <w:permEnd w:id="190606917"/>
      <w:r w:rsidRPr="00316BF9">
        <w:rPr>
          <w:b/>
          <w:sz w:val="20"/>
          <w:szCs w:val="20"/>
        </w:rPr>
        <w:t>,</w:t>
      </w:r>
      <w:r w:rsidRPr="00316BF9">
        <w:rPr>
          <w:sz w:val="20"/>
          <w:szCs w:val="20"/>
        </w:rPr>
        <w:t xml:space="preserve"> именуемое в дальнейшем «СУБАРЕНДАТОР», в лице </w:t>
      </w:r>
      <w:permStart w:id="694446651" w:edGrp="everyone"/>
      <w:r w:rsidRPr="00316BF9">
        <w:rPr>
          <w:sz w:val="20"/>
          <w:szCs w:val="20"/>
        </w:rPr>
        <w:t>(должность, ФИО)</w:t>
      </w:r>
      <w:permEnd w:id="694446651"/>
      <w:r w:rsidRPr="00316BF9">
        <w:rPr>
          <w:sz w:val="20"/>
          <w:szCs w:val="20"/>
        </w:rPr>
        <w:t xml:space="preserve">, действующего(ей) на основании </w:t>
      </w:r>
      <w:permStart w:id="210180494" w:edGrp="everyone"/>
      <w:r w:rsidRPr="00316BF9">
        <w:rPr>
          <w:sz w:val="20"/>
          <w:szCs w:val="20"/>
        </w:rPr>
        <w:t>(указать наименование и реквизиты документа)</w:t>
      </w:r>
      <w:permEnd w:id="210180494"/>
      <w:r w:rsidRPr="00316BF9">
        <w:rPr>
          <w:sz w:val="20"/>
          <w:szCs w:val="20"/>
        </w:rPr>
        <w:t>, с другой стороны, совместно по тексту именуемые «Стороны», составили настоящий Акт о нарушении:</w:t>
      </w:r>
    </w:p>
    <w:bookmarkEnd w:id="2"/>
    <w:p w:rsidR="00316BF9" w:rsidRPr="00316BF9" w:rsidRDefault="00316BF9" w:rsidP="00316BF9">
      <w:pPr>
        <w:widowControl w:val="0"/>
        <w:autoSpaceDE w:val="0"/>
        <w:autoSpaceDN w:val="0"/>
        <w:adjustRightInd w:val="0"/>
        <w:spacing w:after="120"/>
        <w:ind w:firstLine="708"/>
        <w:rPr>
          <w:sz w:val="20"/>
          <w:szCs w:val="20"/>
        </w:rPr>
      </w:pPr>
    </w:p>
    <w:tbl>
      <w:tblPr>
        <w:tblStyle w:val="27"/>
        <w:tblW w:w="0" w:type="auto"/>
        <w:tblInd w:w="360" w:type="dxa"/>
        <w:tblLook w:val="04A0" w:firstRow="1" w:lastRow="0" w:firstColumn="1" w:lastColumn="0" w:noHBand="0" w:noVBand="1"/>
      </w:tblPr>
      <w:tblGrid>
        <w:gridCol w:w="486"/>
        <w:gridCol w:w="1843"/>
        <w:gridCol w:w="1645"/>
        <w:gridCol w:w="1685"/>
        <w:gridCol w:w="1681"/>
        <w:gridCol w:w="1645"/>
      </w:tblGrid>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w:t>
            </w:r>
          </w:p>
        </w:tc>
        <w:tc>
          <w:tcPr>
            <w:tcW w:w="1843"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Нарушение</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Когда совершено</w:t>
            </w:r>
          </w:p>
        </w:tc>
        <w:tc>
          <w:tcPr>
            <w:tcW w:w="168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Лицо совершившее нарушение</w:t>
            </w:r>
          </w:p>
        </w:tc>
        <w:tc>
          <w:tcPr>
            <w:tcW w:w="1681"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Кем обнаружено</w:t>
            </w:r>
          </w:p>
        </w:tc>
        <w:tc>
          <w:tcPr>
            <w:tcW w:w="1645" w:type="dxa"/>
          </w:tcPr>
          <w:p w:rsidR="00316BF9" w:rsidRPr="00316BF9" w:rsidRDefault="00316BF9" w:rsidP="00316BF9">
            <w:pPr>
              <w:widowControl w:val="0"/>
              <w:autoSpaceDE w:val="0"/>
              <w:autoSpaceDN w:val="0"/>
              <w:adjustRightInd w:val="0"/>
              <w:ind w:right="-298"/>
              <w:rPr>
                <w:sz w:val="18"/>
                <w:szCs w:val="18"/>
              </w:rPr>
            </w:pPr>
            <w:r w:rsidRPr="00316BF9">
              <w:rPr>
                <w:sz w:val="18"/>
                <w:szCs w:val="18"/>
              </w:rPr>
              <w:t>Размер ответственности</w:t>
            </w: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r w:rsidR="00316BF9" w:rsidRPr="00316BF9" w:rsidTr="00316BF9">
        <w:tc>
          <w:tcPr>
            <w:tcW w:w="486" w:type="dxa"/>
          </w:tcPr>
          <w:p w:rsidR="00316BF9" w:rsidRPr="00316BF9" w:rsidRDefault="00316BF9" w:rsidP="00316BF9">
            <w:pPr>
              <w:widowControl w:val="0"/>
              <w:autoSpaceDE w:val="0"/>
              <w:autoSpaceDN w:val="0"/>
              <w:adjustRightInd w:val="0"/>
              <w:ind w:right="-298"/>
              <w:rPr>
                <w:sz w:val="18"/>
                <w:szCs w:val="18"/>
              </w:rPr>
            </w:pPr>
          </w:p>
        </w:tc>
        <w:tc>
          <w:tcPr>
            <w:tcW w:w="1843"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c>
          <w:tcPr>
            <w:tcW w:w="1685" w:type="dxa"/>
          </w:tcPr>
          <w:p w:rsidR="00316BF9" w:rsidRPr="00316BF9" w:rsidRDefault="00316BF9" w:rsidP="00316BF9">
            <w:pPr>
              <w:widowControl w:val="0"/>
              <w:autoSpaceDE w:val="0"/>
              <w:autoSpaceDN w:val="0"/>
              <w:adjustRightInd w:val="0"/>
              <w:ind w:right="-298"/>
              <w:rPr>
                <w:sz w:val="18"/>
                <w:szCs w:val="18"/>
              </w:rPr>
            </w:pPr>
          </w:p>
        </w:tc>
        <w:tc>
          <w:tcPr>
            <w:tcW w:w="1681" w:type="dxa"/>
          </w:tcPr>
          <w:p w:rsidR="00316BF9" w:rsidRPr="00316BF9" w:rsidRDefault="00316BF9" w:rsidP="00316BF9">
            <w:pPr>
              <w:widowControl w:val="0"/>
              <w:autoSpaceDE w:val="0"/>
              <w:autoSpaceDN w:val="0"/>
              <w:adjustRightInd w:val="0"/>
              <w:ind w:right="-298"/>
              <w:rPr>
                <w:sz w:val="18"/>
                <w:szCs w:val="18"/>
              </w:rPr>
            </w:pPr>
          </w:p>
        </w:tc>
        <w:tc>
          <w:tcPr>
            <w:tcW w:w="1645" w:type="dxa"/>
          </w:tcPr>
          <w:p w:rsidR="00316BF9" w:rsidRPr="00316BF9" w:rsidRDefault="00316BF9" w:rsidP="00316BF9">
            <w:pPr>
              <w:widowControl w:val="0"/>
              <w:autoSpaceDE w:val="0"/>
              <w:autoSpaceDN w:val="0"/>
              <w:adjustRightInd w:val="0"/>
              <w:ind w:right="-298"/>
              <w:rPr>
                <w:sz w:val="18"/>
                <w:szCs w:val="18"/>
              </w:rPr>
            </w:pPr>
          </w:p>
        </w:tc>
      </w:tr>
    </w:tbl>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bookmarkStart w:id="3" w:name="_Hlk83202219"/>
            <w:r w:rsidRPr="00316BF9">
              <w:rPr>
                <w:b/>
                <w:sz w:val="22"/>
                <w:szCs w:val="22"/>
              </w:rPr>
              <w:t>АРЕНДАТОР</w:t>
            </w:r>
          </w:p>
          <w:p w:rsidR="00316BF9" w:rsidRPr="00316BF9" w:rsidRDefault="00316BF9" w:rsidP="00316BF9">
            <w:pPr>
              <w:autoSpaceDE w:val="0"/>
              <w:autoSpaceDN w:val="0"/>
              <w:adjustRightInd w:val="0"/>
              <w:jc w:val="both"/>
            </w:pPr>
            <w:permStart w:id="525812707"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525812707"/>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997656814"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997656814"/>
          <w:p w:rsidR="00316BF9" w:rsidRPr="00316BF9" w:rsidRDefault="00316BF9" w:rsidP="00316BF9">
            <w:pPr>
              <w:widowControl w:val="0"/>
              <w:autoSpaceDE w:val="0"/>
              <w:autoSpaceDN w:val="0"/>
              <w:adjustRightInd w:val="0"/>
            </w:pPr>
          </w:p>
        </w:tc>
      </w:tr>
      <w:bookmarkEnd w:id="3"/>
    </w:tbl>
    <w:p w:rsidR="00316BF9" w:rsidRPr="00316BF9" w:rsidRDefault="00316BF9" w:rsidP="00316BF9">
      <w:pPr>
        <w:widowControl w:val="0"/>
        <w:autoSpaceDE w:val="0"/>
        <w:autoSpaceDN w:val="0"/>
        <w:adjustRightInd w:val="0"/>
        <w:rPr>
          <w:sz w:val="20"/>
          <w:szCs w:val="20"/>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Pr="00316BF9" w:rsidRDefault="00316BF9" w:rsidP="00316BF9">
      <w:pPr>
        <w:shd w:val="clear" w:color="auto" w:fill="FFFFFF"/>
        <w:contextualSpacing/>
        <w:jc w:val="right"/>
      </w:pPr>
      <w:r w:rsidRPr="00316BF9">
        <w:t>ПРИЛОЖЕНИЕ № 7</w:t>
      </w:r>
    </w:p>
    <w:p w:rsidR="00316BF9" w:rsidRPr="00316BF9" w:rsidRDefault="00316BF9" w:rsidP="00316BF9">
      <w:pPr>
        <w:jc w:val="right"/>
      </w:pPr>
      <w:r w:rsidRPr="00316BF9">
        <w:lastRenderedPageBreak/>
        <w:t>к договору субаренды к договору</w:t>
      </w:r>
    </w:p>
    <w:p w:rsidR="00316BF9" w:rsidRPr="00316BF9" w:rsidRDefault="00316BF9" w:rsidP="00316BF9">
      <w:pPr>
        <w:jc w:val="right"/>
      </w:pPr>
      <w:r w:rsidRPr="00316BF9">
        <w:t>№</w:t>
      </w:r>
      <w:permStart w:id="1237547621" w:edGrp="everyone"/>
      <w:r w:rsidRPr="00316BF9">
        <w:rPr>
          <w:highlight w:val="yellow"/>
        </w:rPr>
        <w:t>___________________</w:t>
      </w:r>
      <w:permEnd w:id="1237547621"/>
    </w:p>
    <w:p w:rsidR="00316BF9" w:rsidRPr="00316BF9" w:rsidRDefault="00316BF9" w:rsidP="00316BF9">
      <w:pPr>
        <w:shd w:val="clear" w:color="auto" w:fill="FFFFFF"/>
        <w:contextualSpacing/>
        <w:jc w:val="right"/>
      </w:pPr>
      <w:r w:rsidRPr="00316BF9">
        <w:t xml:space="preserve">                                                                                                               от</w:t>
      </w:r>
      <w:permStart w:id="1239682407" w:edGrp="everyone"/>
      <w:r w:rsidRPr="00316BF9">
        <w:rPr>
          <w:highlight w:val="yellow"/>
        </w:rPr>
        <w:t>___________________</w:t>
      </w:r>
      <w:permEnd w:id="1239682407"/>
    </w:p>
    <w:p w:rsidR="00316BF9" w:rsidRPr="00316BF9" w:rsidRDefault="00316BF9" w:rsidP="00316BF9">
      <w:pPr>
        <w:jc w:val="center"/>
        <w:rPr>
          <w:b/>
        </w:rPr>
      </w:pPr>
    </w:p>
    <w:p w:rsidR="00316BF9" w:rsidRPr="00316BF9" w:rsidRDefault="00316BF9" w:rsidP="00316BF9">
      <w:pPr>
        <w:jc w:val="center"/>
        <w:rPr>
          <w:b/>
        </w:rPr>
      </w:pPr>
      <w:r w:rsidRPr="00316BF9">
        <w:rPr>
          <w:b/>
        </w:rPr>
        <w:t xml:space="preserve">СОГЛАШЕНИЕ </w:t>
      </w:r>
    </w:p>
    <w:p w:rsidR="00316BF9" w:rsidRPr="00316BF9" w:rsidRDefault="00316BF9" w:rsidP="00316BF9">
      <w:pPr>
        <w:jc w:val="center"/>
        <w:rPr>
          <w:b/>
        </w:rPr>
      </w:pPr>
      <w:r w:rsidRPr="00316BF9">
        <w:rPr>
          <w:b/>
        </w:rPr>
        <w:t>ОБ ОБМЕНЕ ЭЛЕКТРОННЫМИ ДОКУМЕНТАМИ</w:t>
      </w:r>
    </w:p>
    <w:p w:rsidR="00316BF9" w:rsidRPr="00316BF9" w:rsidRDefault="00316BF9" w:rsidP="00316BF9"/>
    <w:p w:rsidR="00316BF9" w:rsidRPr="00316BF9" w:rsidRDefault="00316BF9" w:rsidP="00316BF9">
      <w:pPr>
        <w:jc w:val="center"/>
        <w:rPr>
          <w:b/>
        </w:rPr>
      </w:pPr>
      <w:r w:rsidRPr="00316BF9">
        <w:rPr>
          <w:b/>
        </w:rPr>
        <w:t>1. ТЕРМИНЫ И ОПРЕДЕЛЕНИЯ</w:t>
      </w:r>
    </w:p>
    <w:p w:rsidR="00316BF9" w:rsidRPr="00316BF9" w:rsidRDefault="00316BF9" w:rsidP="00316BF9">
      <w:pPr>
        <w:autoSpaceDE w:val="0"/>
        <w:autoSpaceDN w:val="0"/>
        <w:adjustRightInd w:val="0"/>
        <w:jc w:val="both"/>
      </w:pPr>
      <w:r w:rsidRPr="00316BF9">
        <w:t xml:space="preserve">1.1. Электронный документ (ЭД) – информация в электронно-цифровой форме, выгружаемая из программах систем "1С: Предприятие". Электронный документ может быть формализованным и неформализованным. </w:t>
      </w:r>
    </w:p>
    <w:p w:rsidR="00316BF9" w:rsidRPr="00316BF9" w:rsidRDefault="00316BF9" w:rsidP="00316BF9">
      <w:pPr>
        <w:autoSpaceDE w:val="0"/>
        <w:autoSpaceDN w:val="0"/>
        <w:adjustRightInd w:val="0"/>
        <w:jc w:val="both"/>
      </w:pPr>
      <w:r w:rsidRPr="00316BF9">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316BF9" w:rsidRPr="00316BF9" w:rsidRDefault="00316BF9" w:rsidP="00316BF9">
      <w:pPr>
        <w:autoSpaceDE w:val="0"/>
        <w:autoSpaceDN w:val="0"/>
        <w:adjustRightInd w:val="0"/>
        <w:jc w:val="both"/>
      </w:pPr>
      <w:r w:rsidRPr="00316BF9">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316BF9" w:rsidRPr="00316BF9" w:rsidRDefault="00316BF9" w:rsidP="00316BF9">
      <w:pPr>
        <w:autoSpaceDE w:val="0"/>
        <w:autoSpaceDN w:val="0"/>
        <w:adjustRightInd w:val="0"/>
        <w:jc w:val="both"/>
      </w:pPr>
      <w:r w:rsidRPr="00316BF9">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316BF9" w:rsidRPr="00316BF9" w:rsidRDefault="00316BF9" w:rsidP="00316BF9">
      <w:pPr>
        <w:autoSpaceDE w:val="0"/>
        <w:autoSpaceDN w:val="0"/>
        <w:adjustRightInd w:val="0"/>
        <w:jc w:val="both"/>
      </w:pPr>
      <w:r w:rsidRPr="00316BF9">
        <w:t>1.3. Электронный документооборот (ЭДО) – процесс обмена электронными документами, подписанными ЭП, между Сторонами.</w:t>
      </w:r>
    </w:p>
    <w:p w:rsidR="00316BF9" w:rsidRPr="00316BF9" w:rsidRDefault="00316BF9" w:rsidP="00316BF9">
      <w:pPr>
        <w:autoSpaceDE w:val="0"/>
        <w:autoSpaceDN w:val="0"/>
        <w:adjustRightInd w:val="0"/>
        <w:jc w:val="both"/>
      </w:pPr>
      <w:r w:rsidRPr="00316BF9">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316BF9" w:rsidRPr="00316BF9" w:rsidRDefault="00316BF9" w:rsidP="00316BF9">
      <w:pPr>
        <w:autoSpaceDE w:val="0"/>
        <w:autoSpaceDN w:val="0"/>
        <w:adjustRightInd w:val="0"/>
        <w:jc w:val="both"/>
      </w:pPr>
      <w:r w:rsidRPr="00316BF9">
        <w:t>1.5. Направляющая Сторона – Заказчик или Исполнитель, направляющая документ в электронном виде по телекоммуникационным каналам связи другой Стороне.</w:t>
      </w:r>
    </w:p>
    <w:p w:rsidR="00316BF9" w:rsidRPr="00316BF9" w:rsidRDefault="00316BF9" w:rsidP="00316BF9">
      <w:pPr>
        <w:autoSpaceDE w:val="0"/>
        <w:autoSpaceDN w:val="0"/>
        <w:adjustRightInd w:val="0"/>
        <w:jc w:val="both"/>
      </w:pPr>
      <w:r w:rsidRPr="00316BF9">
        <w:t>1.6. Получающая Сторона – Заказчик или Исполнитель, получающая от Направляющей Стороны документ в электронном виде по телекоммуникационным каналам связи.</w:t>
      </w:r>
    </w:p>
    <w:p w:rsidR="00316BF9" w:rsidRPr="00316BF9" w:rsidRDefault="00316BF9" w:rsidP="00316BF9">
      <w:pPr>
        <w:autoSpaceDE w:val="0"/>
        <w:autoSpaceDN w:val="0"/>
        <w:adjustRightInd w:val="0"/>
        <w:jc w:val="both"/>
      </w:pPr>
      <w:r w:rsidRPr="00316BF9">
        <w:t>1.7. Документ – общее название документов, которыми обмениваются Стороны настоящего Соглашения.</w:t>
      </w:r>
    </w:p>
    <w:p w:rsidR="00316BF9" w:rsidRPr="00316BF9" w:rsidRDefault="00316BF9" w:rsidP="00316BF9">
      <w:r w:rsidRPr="00316BF9">
        <w:t>1.8. Прямой обмен – обмен электронными документами между хозяйствующими субъектами без участия Оператора.</w:t>
      </w:r>
    </w:p>
    <w:p w:rsidR="00316BF9" w:rsidRPr="00316BF9" w:rsidRDefault="00316BF9" w:rsidP="00316BF9">
      <w:pPr>
        <w:jc w:val="both"/>
      </w:pPr>
      <w:r w:rsidRPr="00316BF9">
        <w:t xml:space="preserve">1.9. Стороны согласовали, что обмен электронными документами осуществляется в системе «Диадок». </w:t>
      </w:r>
    </w:p>
    <w:p w:rsidR="00316BF9" w:rsidRPr="00316BF9" w:rsidRDefault="00316BF9" w:rsidP="00316BF9">
      <w:pPr>
        <w:jc w:val="both"/>
      </w:pPr>
      <w:r w:rsidRPr="00316BF9">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rsidR="00316BF9" w:rsidRPr="00316BF9" w:rsidRDefault="00316BF9" w:rsidP="00316BF9"/>
    <w:p w:rsidR="00316BF9" w:rsidRPr="00316BF9" w:rsidRDefault="00316BF9" w:rsidP="00316BF9">
      <w:pPr>
        <w:jc w:val="center"/>
        <w:rPr>
          <w:b/>
        </w:rPr>
      </w:pPr>
      <w:r w:rsidRPr="00316BF9">
        <w:rPr>
          <w:b/>
        </w:rPr>
        <w:t>2. ПРЕДМЕТ СОГЛАШЕНИЯ</w:t>
      </w:r>
    </w:p>
    <w:p w:rsidR="00316BF9" w:rsidRPr="00316BF9" w:rsidRDefault="00316BF9" w:rsidP="00316BF9">
      <w:pPr>
        <w:jc w:val="both"/>
      </w:pPr>
      <w:r w:rsidRPr="00316BF9">
        <w:t>2.1. Настоящим Соглашением Стороны устанавливают порядок ЭДО во исполнение своих обязательств по настоящему Договору;</w:t>
      </w:r>
    </w:p>
    <w:p w:rsidR="00316BF9" w:rsidRPr="00316BF9" w:rsidRDefault="00316BF9" w:rsidP="00316BF9">
      <w:pPr>
        <w:jc w:val="both"/>
      </w:pPr>
      <w:r w:rsidRPr="00316BF9">
        <w:t>2.2. Электронные документы, которыми обмениваются Стороны настоящего Соглашения, могут быть подписаны Квалифицированной ЭП.</w:t>
      </w:r>
    </w:p>
    <w:p w:rsidR="00316BF9" w:rsidRPr="00316BF9" w:rsidRDefault="00316BF9" w:rsidP="00316BF9">
      <w:pPr>
        <w:jc w:val="both"/>
      </w:pPr>
      <w:r w:rsidRPr="00316BF9">
        <w:t>2.3. Стороны согласились принимать к сведению и исполнению следующие электронные документы:</w:t>
      </w:r>
    </w:p>
    <w:p w:rsidR="00316BF9" w:rsidRPr="00316BF9" w:rsidRDefault="00316BF9" w:rsidP="00316BF9">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316BF9" w:rsidRPr="00316BF9" w:rsidTr="00316BF9">
        <w:tc>
          <w:tcPr>
            <w:tcW w:w="2832" w:type="dxa"/>
          </w:tcPr>
          <w:p w:rsidR="00316BF9" w:rsidRPr="00316BF9" w:rsidRDefault="00316BF9" w:rsidP="00316BF9">
            <w:pPr>
              <w:jc w:val="center"/>
              <w:rPr>
                <w:b/>
              </w:rPr>
            </w:pPr>
            <w:r w:rsidRPr="00316BF9">
              <w:rPr>
                <w:b/>
              </w:rPr>
              <w:t>Наименование электронного документа</w:t>
            </w:r>
          </w:p>
        </w:tc>
        <w:tc>
          <w:tcPr>
            <w:tcW w:w="2832" w:type="dxa"/>
          </w:tcPr>
          <w:p w:rsidR="00316BF9" w:rsidRPr="00316BF9" w:rsidRDefault="00316BF9" w:rsidP="00316BF9">
            <w:pPr>
              <w:jc w:val="center"/>
              <w:rPr>
                <w:b/>
              </w:rPr>
            </w:pPr>
            <w:r w:rsidRPr="00316BF9">
              <w:rPr>
                <w:b/>
              </w:rPr>
              <w:t>Формат электронного документа</w:t>
            </w:r>
          </w:p>
        </w:tc>
        <w:tc>
          <w:tcPr>
            <w:tcW w:w="2832" w:type="dxa"/>
          </w:tcPr>
          <w:p w:rsidR="00316BF9" w:rsidRPr="00316BF9" w:rsidRDefault="00316BF9" w:rsidP="00316BF9">
            <w:pPr>
              <w:jc w:val="center"/>
              <w:rPr>
                <w:b/>
              </w:rPr>
            </w:pPr>
            <w:r w:rsidRPr="00316BF9">
              <w:rPr>
                <w:b/>
              </w:rPr>
              <w:t>Равнозначный документ на бумажном носителе</w:t>
            </w:r>
          </w:p>
        </w:tc>
      </w:tr>
      <w:tr w:rsidR="00316BF9" w:rsidRPr="00316BF9" w:rsidTr="00316BF9">
        <w:tc>
          <w:tcPr>
            <w:tcW w:w="2832" w:type="dxa"/>
          </w:tcPr>
          <w:p w:rsidR="00316BF9" w:rsidRPr="00316BF9" w:rsidRDefault="00316BF9" w:rsidP="00316BF9">
            <w:r w:rsidRPr="00316BF9">
              <w:lastRenderedPageBreak/>
              <w:t>Универсальный передаточный документ</w:t>
            </w:r>
          </w:p>
        </w:tc>
        <w:tc>
          <w:tcPr>
            <w:tcW w:w="2832" w:type="dxa"/>
          </w:tcPr>
          <w:p w:rsidR="00316BF9" w:rsidRPr="00316BF9" w:rsidRDefault="00316BF9" w:rsidP="00316BF9">
            <w:pPr>
              <w:jc w:val="both"/>
            </w:pPr>
            <w:r w:rsidRPr="00316BF9">
              <w:rPr>
                <w:lang w:val="en-US"/>
              </w:rPr>
              <w:t>XML</w:t>
            </w:r>
            <w:r w:rsidRPr="00316BF9">
              <w:t xml:space="preserve"> Утв. приказом ФНС России от 19.12.2018 N ММВ-7-15/820@.</w:t>
            </w:r>
          </w:p>
        </w:tc>
        <w:tc>
          <w:tcPr>
            <w:tcW w:w="2832" w:type="dxa"/>
          </w:tcPr>
          <w:p w:rsidR="00316BF9" w:rsidRPr="00316BF9" w:rsidRDefault="00316BF9" w:rsidP="00316BF9">
            <w:r w:rsidRPr="00316BF9">
              <w:t>УПД</w:t>
            </w:r>
          </w:p>
        </w:tc>
      </w:tr>
      <w:tr w:rsidR="00316BF9" w:rsidRPr="00316BF9" w:rsidTr="00316BF9">
        <w:tc>
          <w:tcPr>
            <w:tcW w:w="2832" w:type="dxa"/>
          </w:tcPr>
          <w:p w:rsidR="00316BF9" w:rsidRPr="00316BF9" w:rsidRDefault="00316BF9" w:rsidP="00316BF9">
            <w:r w:rsidRPr="00316BF9">
              <w:t>Акт выполненных работ (оказанных услуг)</w:t>
            </w:r>
          </w:p>
        </w:tc>
        <w:tc>
          <w:tcPr>
            <w:tcW w:w="2832" w:type="dxa"/>
          </w:tcPr>
          <w:p w:rsidR="00316BF9" w:rsidRPr="00316BF9" w:rsidRDefault="00316BF9" w:rsidP="00316BF9">
            <w:pPr>
              <w:jc w:val="both"/>
              <w:rPr>
                <w:lang w:val="en-US"/>
              </w:rPr>
            </w:pPr>
            <w:r w:rsidRPr="00316BF9">
              <w:rPr>
                <w:lang w:val="en-US"/>
              </w:rPr>
              <w:t xml:space="preserve">XML </w:t>
            </w:r>
          </w:p>
        </w:tc>
        <w:tc>
          <w:tcPr>
            <w:tcW w:w="2832" w:type="dxa"/>
          </w:tcPr>
          <w:p w:rsidR="00316BF9" w:rsidRPr="00316BF9" w:rsidRDefault="00316BF9" w:rsidP="00316BF9">
            <w:r w:rsidRPr="00316BF9">
              <w:t>Акт выполненных работ (оказанных услуг)</w:t>
            </w:r>
          </w:p>
        </w:tc>
      </w:tr>
      <w:tr w:rsidR="00316BF9" w:rsidRPr="00316BF9" w:rsidTr="00316BF9">
        <w:tc>
          <w:tcPr>
            <w:tcW w:w="2832" w:type="dxa"/>
          </w:tcPr>
          <w:p w:rsidR="00316BF9" w:rsidRPr="00316BF9" w:rsidRDefault="00316BF9" w:rsidP="00316BF9">
            <w:r w:rsidRPr="00316BF9">
              <w:t>Реестр оказанных услуг</w:t>
            </w:r>
          </w:p>
        </w:tc>
        <w:tc>
          <w:tcPr>
            <w:tcW w:w="2832" w:type="dxa"/>
          </w:tcPr>
          <w:p w:rsidR="00316BF9" w:rsidRPr="00316BF9" w:rsidRDefault="00316BF9" w:rsidP="00316BF9">
            <w:pPr>
              <w:jc w:val="both"/>
              <w:rPr>
                <w:lang w:val="en-US"/>
              </w:rPr>
            </w:pPr>
            <w:r w:rsidRPr="00316BF9">
              <w:rPr>
                <w:lang w:val="en-US"/>
              </w:rPr>
              <w:t>Exel</w:t>
            </w:r>
          </w:p>
        </w:tc>
        <w:tc>
          <w:tcPr>
            <w:tcW w:w="2832" w:type="dxa"/>
          </w:tcPr>
          <w:p w:rsidR="00316BF9" w:rsidRPr="00316BF9" w:rsidRDefault="00316BF9" w:rsidP="00316BF9">
            <w:r w:rsidRPr="00316BF9">
              <w:t>Реестр оказанных услуг</w:t>
            </w:r>
          </w:p>
        </w:tc>
      </w:tr>
      <w:tr w:rsidR="00316BF9" w:rsidRPr="00316BF9" w:rsidTr="00316BF9">
        <w:tc>
          <w:tcPr>
            <w:tcW w:w="2832" w:type="dxa"/>
          </w:tcPr>
          <w:p w:rsidR="00316BF9" w:rsidRPr="00316BF9" w:rsidDel="00573CDC" w:rsidRDefault="00316BF9" w:rsidP="00316BF9">
            <w:pPr>
              <w:jc w:val="both"/>
            </w:pPr>
            <w:r w:rsidRPr="00316BF9">
              <w:t>Акт сверки расчетов</w:t>
            </w:r>
          </w:p>
        </w:tc>
        <w:tc>
          <w:tcPr>
            <w:tcW w:w="2832" w:type="dxa"/>
          </w:tcPr>
          <w:p w:rsidR="00316BF9" w:rsidRPr="00316BF9" w:rsidRDefault="00316BF9" w:rsidP="00316BF9">
            <w:pPr>
              <w:jc w:val="both"/>
              <w:rPr>
                <w:lang w:val="en-US"/>
              </w:rPr>
            </w:pPr>
            <w:r w:rsidRPr="00316BF9">
              <w:rPr>
                <w:lang w:val="en-US"/>
              </w:rPr>
              <w:t>Exel</w:t>
            </w:r>
          </w:p>
        </w:tc>
        <w:tc>
          <w:tcPr>
            <w:tcW w:w="2832" w:type="dxa"/>
          </w:tcPr>
          <w:p w:rsidR="00316BF9" w:rsidRPr="00316BF9" w:rsidRDefault="00316BF9" w:rsidP="00316BF9">
            <w:pPr>
              <w:jc w:val="both"/>
            </w:pPr>
            <w:r w:rsidRPr="00316BF9">
              <w:t>Акт сверки</w:t>
            </w:r>
          </w:p>
        </w:tc>
      </w:tr>
      <w:tr w:rsidR="00316BF9" w:rsidRPr="00316BF9" w:rsidTr="00316BF9">
        <w:tc>
          <w:tcPr>
            <w:tcW w:w="2832" w:type="dxa"/>
          </w:tcPr>
          <w:p w:rsidR="00316BF9" w:rsidRPr="00316BF9" w:rsidDel="00573CDC" w:rsidRDefault="00316BF9" w:rsidP="00316BF9">
            <w:pPr>
              <w:jc w:val="both"/>
            </w:pPr>
            <w:r w:rsidRPr="00316BF9">
              <w:t>Счет на оплату</w:t>
            </w:r>
          </w:p>
        </w:tc>
        <w:tc>
          <w:tcPr>
            <w:tcW w:w="2832" w:type="dxa"/>
          </w:tcPr>
          <w:p w:rsidR="00316BF9" w:rsidRPr="00316BF9" w:rsidRDefault="00316BF9" w:rsidP="00316BF9">
            <w:pPr>
              <w:jc w:val="both"/>
              <w:rPr>
                <w:lang w:val="en-US"/>
              </w:rPr>
            </w:pPr>
            <w:r w:rsidRPr="00316BF9">
              <w:rPr>
                <w:lang w:val="en-US"/>
              </w:rPr>
              <w:t>Exel</w:t>
            </w:r>
          </w:p>
        </w:tc>
        <w:tc>
          <w:tcPr>
            <w:tcW w:w="2832" w:type="dxa"/>
          </w:tcPr>
          <w:p w:rsidR="00316BF9" w:rsidRPr="00316BF9" w:rsidRDefault="00316BF9" w:rsidP="00316BF9">
            <w:pPr>
              <w:jc w:val="both"/>
            </w:pPr>
            <w:r w:rsidRPr="00316BF9">
              <w:t>Счет на оплату</w:t>
            </w:r>
          </w:p>
        </w:tc>
      </w:tr>
    </w:tbl>
    <w:p w:rsidR="00316BF9" w:rsidRPr="00316BF9" w:rsidRDefault="00316BF9" w:rsidP="00316BF9">
      <w:pPr>
        <w:jc w:val="both"/>
      </w:pPr>
      <w:r w:rsidRPr="00316BF9">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autoSpaceDE w:val="0"/>
        <w:autoSpaceDN w:val="0"/>
        <w:adjustRightInd w:val="0"/>
        <w:jc w:val="both"/>
        <w:outlineLvl w:val="0"/>
      </w:pPr>
      <w:r w:rsidRPr="00316BF9">
        <w:t>2.5. Стороны для организации ЭДО используют квалифицированную электронную подпись, что предполагает получение Заказчиком и Исполнителем сертификатов ключа проверки электронной подписи в аккредитованном удостоверяющем центре в соответствии с нормами Закона № 63-ФЗ (далее – "УЦ");</w:t>
      </w:r>
    </w:p>
    <w:p w:rsidR="00316BF9" w:rsidRPr="00316BF9" w:rsidRDefault="00316BF9" w:rsidP="00316BF9">
      <w:pPr>
        <w:autoSpaceDE w:val="0"/>
        <w:autoSpaceDN w:val="0"/>
        <w:adjustRightInd w:val="0"/>
        <w:jc w:val="both"/>
        <w:outlineLvl w:val="0"/>
      </w:pPr>
      <w:r w:rsidRPr="00316BF9">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316BF9" w:rsidRPr="00316BF9" w:rsidRDefault="00316BF9" w:rsidP="00316BF9">
      <w:pPr>
        <w:autoSpaceDE w:val="0"/>
        <w:autoSpaceDN w:val="0"/>
        <w:adjustRightInd w:val="0"/>
        <w:jc w:val="both"/>
        <w:outlineLvl w:val="0"/>
      </w:pPr>
      <w:r w:rsidRPr="00316BF9">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316BF9">
        <w:rPr>
          <w:i/>
        </w:rPr>
        <w:t xml:space="preserve"> </w:t>
      </w:r>
      <w:r w:rsidRPr="00316BF9">
        <w:t>форматы.</w:t>
      </w:r>
    </w:p>
    <w:p w:rsidR="00316BF9" w:rsidRPr="00316BF9" w:rsidRDefault="00316BF9" w:rsidP="00316BF9"/>
    <w:p w:rsidR="00316BF9" w:rsidRPr="00316BF9" w:rsidRDefault="00316BF9" w:rsidP="00316BF9">
      <w:pPr>
        <w:jc w:val="center"/>
        <w:rPr>
          <w:b/>
        </w:rPr>
      </w:pPr>
      <w:r w:rsidRPr="00316BF9">
        <w:rPr>
          <w:b/>
        </w:rPr>
        <w:t>3. ПРИЗНАНИЕ ЭЛЕКТРОННЫХ ДОКУМЕНТОВ РАВНОЗНАЧНЫМИ ДОКУМЕНТАМ НА БУМАЖНОМ НОСИТЕЛЕ</w:t>
      </w:r>
    </w:p>
    <w:p w:rsidR="00316BF9" w:rsidRPr="00316BF9" w:rsidRDefault="00316BF9" w:rsidP="00316BF9">
      <w:pPr>
        <w:autoSpaceDE w:val="0"/>
        <w:autoSpaceDN w:val="0"/>
        <w:adjustRightInd w:val="0"/>
        <w:jc w:val="both"/>
        <w:outlineLvl w:val="0"/>
      </w:pPr>
      <w:r w:rsidRPr="00316BF9">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316BF9" w:rsidRPr="00316BF9" w:rsidRDefault="00316BF9" w:rsidP="00316BF9">
      <w:pPr>
        <w:jc w:val="both"/>
      </w:pPr>
      <w:r w:rsidRPr="00316BF9">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316BF9" w:rsidRPr="00316BF9" w:rsidRDefault="00316BF9" w:rsidP="00316BF9">
      <w:pPr>
        <w:jc w:val="both"/>
      </w:pPr>
      <w:r w:rsidRPr="00316BF9">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316BF9" w:rsidRPr="00316BF9" w:rsidRDefault="00316BF9" w:rsidP="00316BF9">
      <w:pPr>
        <w:jc w:val="both"/>
      </w:pPr>
      <w:r w:rsidRPr="00316BF9">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316BF9" w:rsidRPr="00316BF9" w:rsidRDefault="00316BF9" w:rsidP="00316BF9">
      <w:pPr>
        <w:jc w:val="center"/>
        <w:rPr>
          <w:b/>
        </w:rPr>
      </w:pPr>
    </w:p>
    <w:p w:rsidR="00316BF9" w:rsidRPr="00316BF9" w:rsidRDefault="00316BF9" w:rsidP="00316BF9">
      <w:pPr>
        <w:jc w:val="center"/>
        <w:rPr>
          <w:b/>
        </w:rPr>
      </w:pPr>
      <w:r w:rsidRPr="00316BF9">
        <w:rPr>
          <w:b/>
        </w:rPr>
        <w:t>4. ВЗАИМОДЕЙСТВИЕ С УДОСТОВЕРЯЮЩИМ ЦЕНТРОМ И ОПЕРАТОРОМ</w:t>
      </w:r>
    </w:p>
    <w:p w:rsidR="00316BF9" w:rsidRPr="00316BF9" w:rsidRDefault="00316BF9" w:rsidP="00316BF9">
      <w:pPr>
        <w:jc w:val="both"/>
      </w:pPr>
      <w:r w:rsidRPr="00316BF9">
        <w:lastRenderedPageBreak/>
        <w:t xml:space="preserve">4.1. Стороны самостоятельно подключаются к Диадоку, не позднее </w:t>
      </w:r>
      <w:r w:rsidRPr="00316BF9">
        <w:rPr>
          <w:highlight w:val="yellow"/>
        </w:rPr>
        <w:t>15</w:t>
      </w:r>
      <w:r w:rsidRPr="00316BF9">
        <w:t xml:space="preserve"> дней после подписания настоящего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316BF9" w:rsidRPr="00316BF9" w:rsidRDefault="00316BF9" w:rsidP="00316BF9">
      <w:pPr>
        <w:jc w:val="both"/>
      </w:pPr>
      <w:r w:rsidRPr="00316BF9">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316BF9" w:rsidRPr="00316BF9" w:rsidRDefault="00316BF9" w:rsidP="00316BF9">
      <w:pPr>
        <w:jc w:val="both"/>
      </w:pPr>
      <w:r w:rsidRPr="00316BF9">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316BF9" w:rsidRPr="00316BF9" w:rsidRDefault="00316BF9" w:rsidP="00316BF9">
      <w:pPr>
        <w:jc w:val="both"/>
      </w:pPr>
      <w:r w:rsidRPr="00316BF9">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316BF9" w:rsidRPr="00316BF9" w:rsidRDefault="00316BF9" w:rsidP="00316BF9">
      <w:pPr>
        <w:jc w:val="both"/>
      </w:pPr>
    </w:p>
    <w:p w:rsidR="00316BF9" w:rsidRPr="00316BF9" w:rsidRDefault="00316BF9" w:rsidP="00316BF9">
      <w:pPr>
        <w:jc w:val="center"/>
        <w:rPr>
          <w:b/>
        </w:rPr>
      </w:pPr>
      <w:r w:rsidRPr="00316BF9">
        <w:rPr>
          <w:b/>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316BF9" w:rsidRPr="00316BF9" w:rsidRDefault="00316BF9" w:rsidP="00316BF9">
      <w:pPr>
        <w:jc w:val="both"/>
      </w:pPr>
      <w:r w:rsidRPr="00316BF9">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316BF9" w:rsidRPr="00316BF9" w:rsidRDefault="00316BF9" w:rsidP="00316BF9">
      <w:pPr>
        <w:jc w:val="both"/>
      </w:pPr>
    </w:p>
    <w:p w:rsidR="00316BF9" w:rsidRPr="00316BF9" w:rsidRDefault="00316BF9" w:rsidP="00316BF9">
      <w:pPr>
        <w:jc w:val="center"/>
        <w:rPr>
          <w:b/>
        </w:rPr>
      </w:pPr>
      <w:r w:rsidRPr="00316BF9">
        <w:rPr>
          <w:b/>
        </w:rPr>
        <w:t>6. ПОРЯДОК ВЫСТАВЛЕНИЯ, НАПРАВЛЕНИЯ И ОБМЕНА ДОКУМЕНТАМИ ЧЕРЕЗ ОПЕРАТОРА</w:t>
      </w:r>
    </w:p>
    <w:p w:rsidR="00316BF9" w:rsidRPr="00316BF9" w:rsidRDefault="00316BF9" w:rsidP="00316BF9">
      <w:pPr>
        <w:jc w:val="both"/>
      </w:pPr>
      <w:r w:rsidRPr="00316BF9">
        <w:t>6.1.</w:t>
      </w:r>
      <w:r w:rsidRPr="00316BF9">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316BF9" w:rsidRPr="00316BF9" w:rsidRDefault="00316BF9" w:rsidP="00316BF9">
      <w:pPr>
        <w:jc w:val="both"/>
      </w:pPr>
      <w:r w:rsidRPr="00316BF9">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316BF9" w:rsidRPr="00316BF9" w:rsidRDefault="00316BF9" w:rsidP="00316BF9">
      <w:pPr>
        <w:jc w:val="both"/>
      </w:pPr>
      <w:r w:rsidRPr="00316BF9">
        <w:t>6.3. При обнаружении ошибок в полученном контейнере Оператор формирует сообщение об ошибке и отправляет его Направляющей Стороне.</w:t>
      </w:r>
    </w:p>
    <w:p w:rsidR="00316BF9" w:rsidRPr="00316BF9" w:rsidRDefault="00316BF9" w:rsidP="00316BF9">
      <w:pPr>
        <w:jc w:val="both"/>
      </w:pPr>
      <w:r w:rsidRPr="00316BF9">
        <w:t>6.4. Получающая Сторона, ознакомившись с Документом, может не позднее одного рабочего дня совершить одно из следующих действий:</w:t>
      </w:r>
    </w:p>
    <w:p w:rsidR="00316BF9" w:rsidRPr="00316BF9" w:rsidRDefault="00316BF9" w:rsidP="00316BF9">
      <w:pPr>
        <w:jc w:val="both"/>
      </w:pPr>
      <w:r w:rsidRPr="00316BF9">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316BF9" w:rsidRPr="00316BF9" w:rsidRDefault="00316BF9" w:rsidP="00316BF9">
      <w:pPr>
        <w:jc w:val="both"/>
      </w:pPr>
      <w:r w:rsidRPr="00316BF9">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6.5. При необходимости Направляющая сторона не позднее 5 (пяти) рабочих дней вносит исправления в данные и повторяет действия, установленные п. 6.1. настоящего Соглашения. </w:t>
      </w:r>
    </w:p>
    <w:p w:rsidR="00316BF9" w:rsidRPr="00316BF9" w:rsidRDefault="00316BF9" w:rsidP="00316BF9">
      <w:pPr>
        <w:jc w:val="both"/>
      </w:pPr>
    </w:p>
    <w:p w:rsidR="00316BF9" w:rsidRPr="00316BF9" w:rsidRDefault="00316BF9" w:rsidP="00316BF9">
      <w:pPr>
        <w:jc w:val="center"/>
        <w:rPr>
          <w:b/>
        </w:rPr>
      </w:pPr>
      <w:r w:rsidRPr="00316BF9">
        <w:rPr>
          <w:b/>
        </w:rPr>
        <w:t xml:space="preserve">7. ПОРЯДОК ПРЯМОГО ОБМЕНА НЕФОРМАЛИЗОВАННЫМИ ДОКУМЕНТАМИ </w:t>
      </w:r>
    </w:p>
    <w:p w:rsidR="00316BF9" w:rsidRPr="00316BF9" w:rsidRDefault="00316BF9" w:rsidP="00316BF9">
      <w:pPr>
        <w:jc w:val="both"/>
      </w:pPr>
      <w:r w:rsidRPr="00316BF9">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316BF9" w:rsidRPr="00316BF9" w:rsidRDefault="00316BF9" w:rsidP="00316BF9">
      <w:pPr>
        <w:jc w:val="both"/>
      </w:pPr>
      <w:r w:rsidRPr="00316BF9">
        <w:t>7.2. Получающая Сторона, ознакомившись с документом, может совершить одно из следующих действий:</w:t>
      </w:r>
    </w:p>
    <w:p w:rsidR="00316BF9" w:rsidRPr="00316BF9" w:rsidRDefault="00316BF9" w:rsidP="00316BF9">
      <w:pPr>
        <w:jc w:val="both"/>
      </w:pPr>
      <w:r w:rsidRPr="00316BF9">
        <w:lastRenderedPageBreak/>
        <w:t>7.2.1. Подписать Документ КЭП и отправить Направляющей стороне – в том случае, если Получающая Сторона согласна с содержанием Документа.</w:t>
      </w:r>
    </w:p>
    <w:p w:rsidR="00316BF9" w:rsidRPr="00316BF9" w:rsidRDefault="00316BF9" w:rsidP="00316BF9">
      <w:pPr>
        <w:jc w:val="both"/>
      </w:pPr>
      <w:r w:rsidRPr="00316BF9">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316BF9" w:rsidRPr="00316BF9" w:rsidRDefault="00316BF9" w:rsidP="00316BF9">
      <w:pPr>
        <w:jc w:val="both"/>
      </w:pPr>
      <w:r w:rsidRPr="00316BF9">
        <w:t xml:space="preserve">7.3. При необходимости Направляющая сторона не позднее 5 (пяти) рабочих дней вносит исправления в данные и повторяет действия, установленные п. 7.1. настоящего Соглашения. </w:t>
      </w:r>
    </w:p>
    <w:p w:rsidR="00316BF9" w:rsidRPr="00316BF9" w:rsidRDefault="00316BF9" w:rsidP="00316BF9"/>
    <w:p w:rsidR="00316BF9" w:rsidRPr="00316BF9" w:rsidRDefault="00316BF9" w:rsidP="00316BF9">
      <w:pPr>
        <w:jc w:val="center"/>
        <w:rPr>
          <w:b/>
        </w:rPr>
      </w:pPr>
      <w:r w:rsidRPr="00316BF9">
        <w:rPr>
          <w:b/>
        </w:rPr>
        <w:t>8. ПРОЧИЕ УСЛОВИЯ</w:t>
      </w:r>
    </w:p>
    <w:p w:rsidR="00316BF9" w:rsidRPr="00316BF9" w:rsidRDefault="00316BF9" w:rsidP="00316BF9">
      <w:pPr>
        <w:jc w:val="both"/>
      </w:pPr>
      <w:r w:rsidRPr="00316BF9">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316BF9" w:rsidRPr="00316BF9" w:rsidRDefault="00316BF9" w:rsidP="00316BF9">
      <w:pPr>
        <w:jc w:val="both"/>
      </w:pPr>
      <w:r w:rsidRPr="00316BF9">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316BF9" w:rsidRPr="00316BF9" w:rsidRDefault="00316BF9" w:rsidP="00316BF9">
      <w:pPr>
        <w:jc w:val="both"/>
      </w:pPr>
      <w:r w:rsidRPr="00316BF9">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настоящее Соглашение считается расторгнутым, без оформления каких-либо Дополнительных соглашений.</w:t>
      </w:r>
    </w:p>
    <w:p w:rsidR="00316BF9" w:rsidRPr="00316BF9" w:rsidRDefault="00316BF9" w:rsidP="00316BF9"/>
    <w:p w:rsidR="00316BF9" w:rsidRPr="00316BF9" w:rsidRDefault="00316BF9" w:rsidP="00316BF9">
      <w:pPr>
        <w:jc w:val="center"/>
        <w:rPr>
          <w:b/>
        </w:rPr>
      </w:pPr>
      <w:r w:rsidRPr="00316BF9">
        <w:rPr>
          <w:b/>
        </w:rPr>
        <w:t>9. РАЗРЕШЕНИЕ СПОРОВ</w:t>
      </w:r>
    </w:p>
    <w:p w:rsidR="00316BF9" w:rsidRPr="00316BF9" w:rsidRDefault="00316BF9" w:rsidP="00316BF9">
      <w:pPr>
        <w:jc w:val="both"/>
      </w:pPr>
      <w:r w:rsidRPr="00316BF9">
        <w:t>9.1. Квалифицированная ЭП, которой подписан документ, признается действительной до тех пор, пока решением суда не установлено иное.</w:t>
      </w:r>
    </w:p>
    <w:p w:rsidR="00316BF9" w:rsidRPr="00316BF9" w:rsidRDefault="00316BF9" w:rsidP="00316BF9">
      <w:pPr>
        <w:jc w:val="both"/>
      </w:pPr>
      <w:r w:rsidRPr="00316BF9">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316BF9" w:rsidRPr="00316BF9" w:rsidRDefault="00316BF9" w:rsidP="00316BF9">
      <w:pPr>
        <w:jc w:val="both"/>
      </w:pPr>
      <w:r w:rsidRPr="00316BF9">
        <w:t>9.3. Порядок разрешения споров по настоящему Соглашению устанавливается в порядке предусмотренном настоящим Договором.</w:t>
      </w:r>
    </w:p>
    <w:p w:rsidR="00316BF9" w:rsidRPr="00316BF9" w:rsidRDefault="00316BF9" w:rsidP="00316BF9"/>
    <w:p w:rsidR="00316BF9" w:rsidRPr="00316BF9" w:rsidRDefault="00316BF9" w:rsidP="00316BF9">
      <w:pPr>
        <w:jc w:val="both"/>
      </w:pPr>
    </w:p>
    <w:p w:rsidR="00316BF9" w:rsidRPr="00316BF9" w:rsidRDefault="00316BF9" w:rsidP="00316BF9">
      <w:pPr>
        <w:jc w:val="center"/>
        <w:rPr>
          <w:b/>
        </w:rPr>
      </w:pPr>
      <w:r w:rsidRPr="00316BF9">
        <w:rPr>
          <w:b/>
        </w:rPr>
        <w:t xml:space="preserve">10. ПОДПИСИ СТОРОН </w:t>
      </w:r>
    </w:p>
    <w:p w:rsidR="00316BF9" w:rsidRPr="00316BF9" w:rsidRDefault="00316BF9" w:rsidP="00316BF9">
      <w:pPr>
        <w:shd w:val="clear" w:color="auto" w:fill="FFFFFF"/>
        <w:rPr>
          <w:b/>
        </w:rPr>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jc w:val="both"/>
              <w:rPr>
                <w:b/>
              </w:rPr>
            </w:pPr>
            <w:r w:rsidRPr="00316BF9">
              <w:rPr>
                <w:b/>
              </w:rPr>
              <w:t>АРЕНДАТОР</w:t>
            </w:r>
          </w:p>
          <w:p w:rsidR="00316BF9" w:rsidRPr="00316BF9" w:rsidRDefault="00316BF9" w:rsidP="00316BF9">
            <w:pPr>
              <w:autoSpaceDE w:val="0"/>
              <w:autoSpaceDN w:val="0"/>
              <w:adjustRightInd w:val="0"/>
              <w:jc w:val="both"/>
              <w:rPr>
                <w:rFonts w:ascii="Tahoma" w:hAnsi="Tahoma" w:cs="Tahoma"/>
              </w:rPr>
            </w:pPr>
            <w:permStart w:id="770664542"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770664542"/>
          <w:p w:rsidR="00316BF9" w:rsidRPr="00316BF9" w:rsidRDefault="00316BF9" w:rsidP="00316BF9">
            <w:pPr>
              <w:jc w:val="both"/>
            </w:pPr>
          </w:p>
        </w:tc>
        <w:tc>
          <w:tcPr>
            <w:tcW w:w="4323" w:type="dxa"/>
          </w:tcPr>
          <w:p w:rsidR="00316BF9" w:rsidRPr="00316BF9" w:rsidRDefault="00316BF9" w:rsidP="00316BF9">
            <w:pPr>
              <w:jc w:val="both"/>
              <w:rPr>
                <w:b/>
              </w:rPr>
            </w:pPr>
            <w:r w:rsidRPr="00316BF9">
              <w:rPr>
                <w:b/>
              </w:rPr>
              <w:t>СУБАРЕНДАТОР</w:t>
            </w:r>
          </w:p>
          <w:p w:rsidR="00316BF9" w:rsidRPr="00316BF9" w:rsidRDefault="00316BF9" w:rsidP="00316BF9">
            <w:pPr>
              <w:autoSpaceDE w:val="0"/>
              <w:autoSpaceDN w:val="0"/>
              <w:adjustRightInd w:val="0"/>
              <w:jc w:val="both"/>
              <w:rPr>
                <w:rFonts w:ascii="Tahoma" w:hAnsi="Tahoma" w:cs="Tahoma"/>
              </w:rPr>
            </w:pPr>
            <w:permStart w:id="134174258" w:edGrp="everyone"/>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(должность) </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highlight w:val="yellow"/>
              </w:rPr>
              <w:t>_____________________</w:t>
            </w:r>
          </w:p>
          <w:p w:rsidR="00316BF9" w:rsidRPr="00316BF9" w:rsidRDefault="00316BF9" w:rsidP="00316BF9">
            <w:pPr>
              <w:autoSpaceDE w:val="0"/>
              <w:autoSpaceDN w:val="0"/>
              <w:adjustRightInd w:val="0"/>
              <w:jc w:val="both"/>
              <w:rPr>
                <w:rFonts w:ascii="Tahoma" w:hAnsi="Tahoma" w:cs="Tahoma"/>
              </w:rPr>
            </w:pPr>
            <w:r w:rsidRPr="00316BF9">
              <w:rPr>
                <w:rFonts w:ascii="Tahoma" w:hAnsi="Tahoma" w:cs="Tahoma"/>
                <w:sz w:val="22"/>
                <w:szCs w:val="22"/>
              </w:rPr>
              <w:t xml:space="preserve">(ФИО) </w:t>
            </w:r>
          </w:p>
          <w:p w:rsidR="00316BF9" w:rsidRPr="00316BF9" w:rsidRDefault="00316BF9" w:rsidP="00316BF9">
            <w:pPr>
              <w:shd w:val="clear" w:color="auto" w:fill="FFFFFF"/>
              <w:tabs>
                <w:tab w:val="left" w:pos="3490"/>
              </w:tabs>
              <w:suppressAutoHyphens/>
              <w:rPr>
                <w:bCs/>
              </w:rPr>
            </w:pPr>
            <w:r w:rsidRPr="00316BF9">
              <w:rPr>
                <w:highlight w:val="yellow"/>
              </w:rPr>
              <w:t>«____»_______________ 20_ г.</w:t>
            </w:r>
          </w:p>
          <w:permEnd w:id="134174258"/>
          <w:p w:rsidR="00316BF9" w:rsidRPr="00316BF9" w:rsidRDefault="00316BF9" w:rsidP="00316BF9"/>
        </w:tc>
      </w:tr>
    </w:tbl>
    <w:p w:rsidR="00316BF9" w:rsidRDefault="00316BF9" w:rsidP="00316BF9">
      <w:pPr>
        <w:widowControl w:val="0"/>
        <w:shd w:val="clear" w:color="auto" w:fill="FFFFFF"/>
        <w:autoSpaceDE w:val="0"/>
        <w:autoSpaceDN w:val="0"/>
        <w:adjustRightInd w:val="0"/>
        <w:contextualSpacing/>
        <w:jc w:val="right"/>
        <w:rPr>
          <w:sz w:val="22"/>
          <w:szCs w:val="22"/>
        </w:rPr>
      </w:pPr>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lastRenderedPageBreak/>
        <w:t>ПРИЛОЖЕНИЕ № 8</w:t>
      </w:r>
    </w:p>
    <w:p w:rsidR="00316BF9" w:rsidRPr="00316BF9" w:rsidRDefault="00316BF9" w:rsidP="00316BF9">
      <w:pPr>
        <w:widowControl w:val="0"/>
        <w:autoSpaceDE w:val="0"/>
        <w:autoSpaceDN w:val="0"/>
        <w:adjustRightInd w:val="0"/>
        <w:jc w:val="right"/>
        <w:rPr>
          <w:sz w:val="22"/>
          <w:szCs w:val="22"/>
        </w:rPr>
      </w:pPr>
      <w:r w:rsidRPr="00316BF9">
        <w:rPr>
          <w:sz w:val="22"/>
          <w:szCs w:val="22"/>
        </w:rPr>
        <w:t>к договору субаренды к договору</w:t>
      </w:r>
    </w:p>
    <w:p w:rsidR="00316BF9" w:rsidRPr="00316BF9" w:rsidRDefault="00316BF9" w:rsidP="00316BF9">
      <w:pPr>
        <w:widowControl w:val="0"/>
        <w:autoSpaceDE w:val="0"/>
        <w:autoSpaceDN w:val="0"/>
        <w:adjustRightInd w:val="0"/>
        <w:jc w:val="right"/>
        <w:rPr>
          <w:sz w:val="22"/>
          <w:szCs w:val="22"/>
        </w:rPr>
      </w:pPr>
      <w:r w:rsidRPr="00316BF9">
        <w:rPr>
          <w:sz w:val="22"/>
          <w:szCs w:val="22"/>
        </w:rPr>
        <w:t>№</w:t>
      </w:r>
      <w:permStart w:id="1946123642" w:edGrp="everyone"/>
      <w:r w:rsidRPr="00316BF9">
        <w:rPr>
          <w:sz w:val="22"/>
          <w:szCs w:val="22"/>
          <w:highlight w:val="yellow"/>
        </w:rPr>
        <w:t>___________________</w:t>
      </w:r>
      <w:permEnd w:id="1946123642"/>
    </w:p>
    <w:p w:rsidR="00316BF9" w:rsidRPr="00316BF9" w:rsidRDefault="00316BF9" w:rsidP="00316BF9">
      <w:pPr>
        <w:widowControl w:val="0"/>
        <w:shd w:val="clear" w:color="auto" w:fill="FFFFFF"/>
        <w:autoSpaceDE w:val="0"/>
        <w:autoSpaceDN w:val="0"/>
        <w:adjustRightInd w:val="0"/>
        <w:contextualSpacing/>
        <w:jc w:val="right"/>
        <w:rPr>
          <w:sz w:val="22"/>
          <w:szCs w:val="22"/>
        </w:rPr>
      </w:pPr>
      <w:r w:rsidRPr="00316BF9">
        <w:rPr>
          <w:sz w:val="22"/>
          <w:szCs w:val="22"/>
        </w:rPr>
        <w:t xml:space="preserve">                                                                                                               от</w:t>
      </w:r>
      <w:permStart w:id="879706607" w:edGrp="everyone"/>
      <w:r w:rsidRPr="00316BF9">
        <w:rPr>
          <w:sz w:val="22"/>
          <w:szCs w:val="22"/>
          <w:highlight w:val="yellow"/>
        </w:rPr>
        <w:t>___________________</w:t>
      </w:r>
      <w:permEnd w:id="879706607"/>
    </w:p>
    <w:p w:rsidR="00316BF9" w:rsidRPr="00316BF9" w:rsidRDefault="00316BF9" w:rsidP="00316BF9">
      <w:pPr>
        <w:widowControl w:val="0"/>
        <w:shd w:val="clear" w:color="auto" w:fill="FFFFFF"/>
        <w:autoSpaceDE w:val="0"/>
        <w:autoSpaceDN w:val="0"/>
        <w:adjustRightInd w:val="0"/>
        <w:contextualSpacing/>
        <w:jc w:val="center"/>
        <w:rPr>
          <w:sz w:val="20"/>
          <w:szCs w:val="20"/>
        </w:rPr>
      </w:pPr>
    </w:p>
    <w:p w:rsidR="00316BF9" w:rsidRPr="00316BF9" w:rsidRDefault="00316BF9" w:rsidP="00316BF9">
      <w:pPr>
        <w:widowControl w:val="0"/>
        <w:shd w:val="clear" w:color="auto" w:fill="FFFFFF"/>
        <w:autoSpaceDE w:val="0"/>
        <w:autoSpaceDN w:val="0"/>
        <w:adjustRightInd w:val="0"/>
        <w:contextualSpacing/>
        <w:jc w:val="center"/>
        <w:rPr>
          <w:sz w:val="22"/>
          <w:szCs w:val="22"/>
        </w:rPr>
      </w:pP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А К Т</w:t>
      </w:r>
    </w:p>
    <w:p w:rsidR="00316BF9" w:rsidRPr="00316BF9" w:rsidRDefault="00316BF9" w:rsidP="00316BF9">
      <w:pPr>
        <w:widowControl w:val="0"/>
        <w:shd w:val="clear" w:color="auto" w:fill="FFFFFF"/>
        <w:autoSpaceDE w:val="0"/>
        <w:autoSpaceDN w:val="0"/>
        <w:adjustRightInd w:val="0"/>
        <w:contextualSpacing/>
        <w:jc w:val="center"/>
        <w:rPr>
          <w:b/>
          <w:sz w:val="22"/>
          <w:szCs w:val="22"/>
        </w:rPr>
      </w:pPr>
      <w:r w:rsidRPr="00316BF9">
        <w:rPr>
          <w:b/>
          <w:sz w:val="22"/>
          <w:szCs w:val="22"/>
        </w:rPr>
        <w:t>Об окончании арендных каникул и начале деятельности субарендатора</w:t>
      </w:r>
    </w:p>
    <w:p w:rsidR="00316BF9" w:rsidRPr="00316BF9" w:rsidRDefault="00316BF9" w:rsidP="00316BF9">
      <w:pPr>
        <w:widowControl w:val="0"/>
        <w:shd w:val="clear" w:color="auto" w:fill="FFFFFF"/>
        <w:autoSpaceDE w:val="0"/>
        <w:autoSpaceDN w:val="0"/>
        <w:adjustRightInd w:val="0"/>
        <w:contextualSpacing/>
        <w:jc w:val="center"/>
        <w:rPr>
          <w:b/>
          <w:sz w:val="22"/>
          <w:szCs w:val="22"/>
          <w:u w:val="single"/>
        </w:rPr>
      </w:pPr>
    </w:p>
    <w:p w:rsidR="00316BF9" w:rsidRPr="00316BF9" w:rsidRDefault="00316BF9" w:rsidP="00316BF9">
      <w:pPr>
        <w:widowControl w:val="0"/>
        <w:autoSpaceDE w:val="0"/>
        <w:autoSpaceDN w:val="0"/>
        <w:adjustRightInd w:val="0"/>
        <w:jc w:val="both"/>
        <w:rPr>
          <w:sz w:val="22"/>
          <w:szCs w:val="22"/>
        </w:rPr>
      </w:pPr>
      <w:permStart w:id="267797171" w:edGrp="everyone"/>
      <w:r w:rsidRPr="00316BF9">
        <w:rPr>
          <w:sz w:val="22"/>
          <w:szCs w:val="22"/>
          <w:highlight w:val="yellow"/>
        </w:rPr>
        <w:t>_____________________________</w:t>
      </w:r>
      <w:r w:rsidRPr="00316BF9">
        <w:rPr>
          <w:sz w:val="22"/>
          <w:szCs w:val="22"/>
        </w:rPr>
        <w:tab/>
      </w:r>
      <w:r w:rsidRPr="00316BF9">
        <w:rPr>
          <w:sz w:val="22"/>
          <w:szCs w:val="22"/>
        </w:rPr>
        <w:tab/>
      </w:r>
      <w:r w:rsidRPr="00316BF9">
        <w:rPr>
          <w:sz w:val="22"/>
          <w:szCs w:val="22"/>
        </w:rPr>
        <w:tab/>
      </w:r>
      <w:r w:rsidRPr="00316BF9">
        <w:rPr>
          <w:sz w:val="22"/>
          <w:szCs w:val="22"/>
        </w:rPr>
        <w:tab/>
        <w:t xml:space="preserve">               «</w:t>
      </w:r>
      <w:r w:rsidRPr="00316BF9">
        <w:rPr>
          <w:sz w:val="22"/>
          <w:szCs w:val="22"/>
          <w:highlight w:val="yellow"/>
        </w:rPr>
        <w:t>___</w:t>
      </w:r>
      <w:r w:rsidRPr="00316BF9">
        <w:rPr>
          <w:sz w:val="22"/>
          <w:szCs w:val="22"/>
        </w:rPr>
        <w:t>»</w:t>
      </w:r>
      <w:r w:rsidRPr="00316BF9">
        <w:rPr>
          <w:sz w:val="22"/>
          <w:szCs w:val="22"/>
          <w:highlight w:val="yellow"/>
        </w:rPr>
        <w:t>_______________</w:t>
      </w:r>
      <w:r w:rsidRPr="00316BF9">
        <w:rPr>
          <w:sz w:val="22"/>
          <w:szCs w:val="22"/>
        </w:rPr>
        <w:t>20</w:t>
      </w:r>
      <w:r w:rsidRPr="00316BF9">
        <w:rPr>
          <w:sz w:val="22"/>
          <w:szCs w:val="22"/>
          <w:highlight w:val="yellow"/>
        </w:rPr>
        <w:t>__</w:t>
      </w:r>
      <w:r w:rsidRPr="00316BF9">
        <w:rPr>
          <w:sz w:val="22"/>
          <w:szCs w:val="22"/>
        </w:rPr>
        <w:t xml:space="preserve"> г.</w:t>
      </w:r>
      <w:permEnd w:id="267797171"/>
    </w:p>
    <w:p w:rsidR="00316BF9" w:rsidRPr="00316BF9" w:rsidRDefault="00316BF9" w:rsidP="00316BF9">
      <w:pPr>
        <w:widowControl w:val="0"/>
        <w:autoSpaceDE w:val="0"/>
        <w:autoSpaceDN w:val="0"/>
        <w:adjustRightInd w:val="0"/>
        <w:spacing w:after="120"/>
        <w:rPr>
          <w:sz w:val="22"/>
          <w:szCs w:val="22"/>
        </w:rPr>
      </w:pPr>
    </w:p>
    <w:p w:rsidR="00316BF9" w:rsidRPr="00316BF9" w:rsidRDefault="00316BF9" w:rsidP="00316BF9">
      <w:pPr>
        <w:widowControl w:val="0"/>
        <w:autoSpaceDE w:val="0"/>
        <w:autoSpaceDN w:val="0"/>
        <w:adjustRightInd w:val="0"/>
        <w:spacing w:after="120"/>
        <w:ind w:firstLine="708"/>
        <w:jc w:val="both"/>
        <w:rPr>
          <w:sz w:val="22"/>
          <w:szCs w:val="22"/>
        </w:rPr>
      </w:pPr>
      <w:permStart w:id="570850746" w:edGrp="everyone"/>
      <w:r w:rsidRPr="00316BF9">
        <w:rPr>
          <w:b/>
          <w:sz w:val="22"/>
          <w:szCs w:val="22"/>
        </w:rPr>
        <w:t>Полное наименование АРЕНДАТОРА (сокращенное наименование АРЕНДАТОРА)</w:t>
      </w:r>
      <w:permEnd w:id="570850746"/>
      <w:r w:rsidRPr="00316BF9">
        <w:rPr>
          <w:b/>
          <w:sz w:val="22"/>
          <w:szCs w:val="22"/>
        </w:rPr>
        <w:t>,</w:t>
      </w:r>
      <w:r w:rsidRPr="00316BF9">
        <w:rPr>
          <w:sz w:val="22"/>
          <w:szCs w:val="22"/>
        </w:rPr>
        <w:t xml:space="preserve"> именуемое в дальнейшем «АРЕНДАТОР», в лице </w:t>
      </w:r>
      <w:permStart w:id="703299403" w:edGrp="everyone"/>
      <w:r w:rsidRPr="00316BF9">
        <w:rPr>
          <w:sz w:val="22"/>
          <w:szCs w:val="22"/>
        </w:rPr>
        <w:t>(должность, ФИО)</w:t>
      </w:r>
      <w:permEnd w:id="703299403"/>
      <w:r w:rsidRPr="00316BF9">
        <w:rPr>
          <w:sz w:val="22"/>
          <w:szCs w:val="22"/>
        </w:rPr>
        <w:t xml:space="preserve">, действующего(ей) на основании </w:t>
      </w:r>
      <w:permStart w:id="1389711220" w:edGrp="everyone"/>
      <w:r w:rsidRPr="00316BF9">
        <w:rPr>
          <w:sz w:val="22"/>
          <w:szCs w:val="22"/>
        </w:rPr>
        <w:t>(указать наименование и реквизиты документа)</w:t>
      </w:r>
      <w:permEnd w:id="1389711220"/>
      <w:r w:rsidRPr="00316BF9">
        <w:rPr>
          <w:sz w:val="22"/>
          <w:szCs w:val="22"/>
        </w:rPr>
        <w:t xml:space="preserve">, с одной стороны, и </w:t>
      </w:r>
    </w:p>
    <w:p w:rsidR="00316BF9" w:rsidRPr="00316BF9" w:rsidRDefault="00316BF9" w:rsidP="00316BF9">
      <w:pPr>
        <w:widowControl w:val="0"/>
        <w:autoSpaceDE w:val="0"/>
        <w:autoSpaceDN w:val="0"/>
        <w:adjustRightInd w:val="0"/>
        <w:spacing w:after="120"/>
        <w:ind w:firstLine="708"/>
        <w:jc w:val="both"/>
        <w:rPr>
          <w:sz w:val="22"/>
          <w:szCs w:val="22"/>
        </w:rPr>
      </w:pPr>
      <w:permStart w:id="429485177" w:edGrp="everyone"/>
      <w:r w:rsidRPr="00316BF9">
        <w:rPr>
          <w:b/>
          <w:sz w:val="22"/>
          <w:szCs w:val="22"/>
        </w:rPr>
        <w:t>Полное наименование СУБАРЕНДАТОРА (сокращенное наименование СУБАРЕНДАТОРА)</w:t>
      </w:r>
      <w:permEnd w:id="429485177"/>
      <w:r w:rsidRPr="00316BF9">
        <w:rPr>
          <w:b/>
          <w:sz w:val="22"/>
          <w:szCs w:val="22"/>
        </w:rPr>
        <w:t>,</w:t>
      </w:r>
      <w:r w:rsidRPr="00316BF9">
        <w:rPr>
          <w:sz w:val="22"/>
          <w:szCs w:val="22"/>
        </w:rPr>
        <w:t xml:space="preserve"> именуемое в дальнейшем «СУБАРЕНДАТОР», в лице </w:t>
      </w:r>
      <w:permStart w:id="2109752083" w:edGrp="everyone"/>
      <w:r w:rsidRPr="00316BF9">
        <w:rPr>
          <w:sz w:val="22"/>
          <w:szCs w:val="22"/>
        </w:rPr>
        <w:t>(должность, ФИО)</w:t>
      </w:r>
      <w:permEnd w:id="2109752083"/>
      <w:r w:rsidRPr="00316BF9">
        <w:rPr>
          <w:sz w:val="22"/>
          <w:szCs w:val="22"/>
        </w:rPr>
        <w:t xml:space="preserve">, действующего(ей) на основании </w:t>
      </w:r>
      <w:permStart w:id="1254061665" w:edGrp="everyone"/>
      <w:r w:rsidRPr="00316BF9">
        <w:rPr>
          <w:sz w:val="22"/>
          <w:szCs w:val="22"/>
        </w:rPr>
        <w:t>(указать наименование и реквизиты документа)</w:t>
      </w:r>
      <w:permEnd w:id="1254061665"/>
      <w:r w:rsidRPr="00316BF9">
        <w:rPr>
          <w:sz w:val="22"/>
          <w:szCs w:val="22"/>
        </w:rPr>
        <w:t>, с другой стороны, совместно по тексту именуемые «Стороны», составили настоящий Акт о нижеследующем:</w:t>
      </w:r>
    </w:p>
    <w:p w:rsidR="00316BF9" w:rsidRPr="00316BF9" w:rsidRDefault="00316BF9" w:rsidP="00316BF9">
      <w:pPr>
        <w:widowControl w:val="0"/>
        <w:numPr>
          <w:ilvl w:val="0"/>
          <w:numId w:val="16"/>
        </w:numPr>
        <w:autoSpaceDE w:val="0"/>
        <w:autoSpaceDN w:val="0"/>
        <w:adjustRightInd w:val="0"/>
        <w:spacing w:after="120"/>
        <w:jc w:val="both"/>
        <w:rPr>
          <w:sz w:val="22"/>
          <w:szCs w:val="22"/>
        </w:rPr>
      </w:pPr>
      <w:r w:rsidRPr="00316BF9">
        <w:rPr>
          <w:sz w:val="22"/>
          <w:szCs w:val="22"/>
        </w:rPr>
        <w:t xml:space="preserve">Настоящим 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316BF9">
        <w:rPr>
          <w:sz w:val="22"/>
          <w:szCs w:val="22"/>
          <w:highlight w:val="yellow"/>
          <w:u w:val="single"/>
        </w:rPr>
        <w:t>(указать обстоятельства послужившие причиной предоставления арендных каникул).</w:t>
      </w:r>
    </w:p>
    <w:p w:rsidR="00316BF9" w:rsidRPr="00316BF9" w:rsidRDefault="00316BF9" w:rsidP="00316BF9">
      <w:pPr>
        <w:widowControl w:val="0"/>
        <w:numPr>
          <w:ilvl w:val="0"/>
          <w:numId w:val="16"/>
        </w:numPr>
        <w:autoSpaceDE w:val="0"/>
        <w:autoSpaceDN w:val="0"/>
        <w:adjustRightInd w:val="0"/>
        <w:spacing w:after="240"/>
        <w:contextualSpacing/>
        <w:jc w:val="both"/>
        <w:rPr>
          <w:sz w:val="22"/>
          <w:szCs w:val="22"/>
        </w:rPr>
      </w:pPr>
      <w:r w:rsidRPr="00316BF9">
        <w:rPr>
          <w:sz w:val="22"/>
          <w:szCs w:val="22"/>
        </w:rPr>
        <w:t>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316BF9" w:rsidRPr="00316BF9" w:rsidRDefault="00316BF9" w:rsidP="00316BF9">
      <w:pPr>
        <w:widowControl w:val="0"/>
        <w:numPr>
          <w:ilvl w:val="0"/>
          <w:numId w:val="16"/>
        </w:numPr>
        <w:autoSpaceDE w:val="0"/>
        <w:autoSpaceDN w:val="0"/>
        <w:adjustRightInd w:val="0"/>
        <w:spacing w:before="240" w:after="120"/>
        <w:jc w:val="both"/>
        <w:rPr>
          <w:sz w:val="22"/>
          <w:szCs w:val="22"/>
        </w:rPr>
      </w:pPr>
      <w:r w:rsidRPr="00316BF9">
        <w:rPr>
          <w:sz w:val="22"/>
          <w:szCs w:val="22"/>
        </w:rPr>
        <w:t>Стороны подтверждают, что начисление арендной платы, указанной в п. 2 Приложения № 3 к Договору субаренды недвижимого имущества от «___»__________20__г. №_________, производится начиная с «___»_______________20__ г.</w:t>
      </w:r>
    </w:p>
    <w:p w:rsidR="00316BF9" w:rsidRPr="00316BF9" w:rsidRDefault="00316BF9" w:rsidP="00316BF9">
      <w:pPr>
        <w:widowControl w:val="0"/>
        <w:numPr>
          <w:ilvl w:val="0"/>
          <w:numId w:val="16"/>
        </w:numPr>
        <w:autoSpaceDE w:val="0"/>
        <w:autoSpaceDN w:val="0"/>
        <w:adjustRightInd w:val="0"/>
        <w:spacing w:after="120"/>
        <w:jc w:val="both"/>
        <w:rPr>
          <w:sz w:val="20"/>
          <w:szCs w:val="20"/>
        </w:rPr>
      </w:pPr>
      <w:r w:rsidRPr="00316BF9">
        <w:rPr>
          <w:sz w:val="22"/>
          <w:szCs w:val="22"/>
        </w:rPr>
        <w:t>Настоящий Акт подписан в 2 (двух) экземплярах, имеющих одинаковую юридическую силу, по одному для каждой из Сторон</w:t>
      </w:r>
      <w:r w:rsidRPr="00316BF9">
        <w:rPr>
          <w:sz w:val="20"/>
          <w:szCs w:val="20"/>
        </w:rPr>
        <w:t>.</w:t>
      </w:r>
    </w:p>
    <w:p w:rsidR="00316BF9" w:rsidRPr="00316BF9" w:rsidRDefault="00316BF9" w:rsidP="00316BF9">
      <w:pPr>
        <w:widowControl w:val="0"/>
        <w:autoSpaceDE w:val="0"/>
        <w:autoSpaceDN w:val="0"/>
        <w:adjustRightInd w:val="0"/>
        <w:spacing w:after="120"/>
        <w:ind w:firstLine="708"/>
        <w:rPr>
          <w:sz w:val="20"/>
          <w:szCs w:val="20"/>
        </w:rPr>
      </w:pPr>
    </w:p>
    <w:p w:rsidR="00316BF9" w:rsidRPr="00316BF9" w:rsidRDefault="00316BF9" w:rsidP="00316BF9">
      <w:pPr>
        <w:rPr>
          <w:b/>
          <w:sz w:val="22"/>
          <w:szCs w:val="20"/>
        </w:rPr>
      </w:pPr>
    </w:p>
    <w:p w:rsidR="00316BF9" w:rsidRPr="00316BF9" w:rsidRDefault="00316BF9" w:rsidP="00316BF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316BF9" w:rsidRPr="00316BF9" w:rsidTr="00316BF9">
        <w:tc>
          <w:tcPr>
            <w:tcW w:w="5457" w:type="dxa"/>
          </w:tcPr>
          <w:p w:rsidR="00316BF9" w:rsidRPr="00316BF9" w:rsidRDefault="00316BF9" w:rsidP="00316BF9">
            <w:pPr>
              <w:widowControl w:val="0"/>
              <w:autoSpaceDE w:val="0"/>
              <w:autoSpaceDN w:val="0"/>
              <w:adjustRightInd w:val="0"/>
              <w:jc w:val="both"/>
              <w:rPr>
                <w:b/>
              </w:rPr>
            </w:pPr>
            <w:r w:rsidRPr="00316BF9">
              <w:rPr>
                <w:b/>
                <w:sz w:val="22"/>
                <w:szCs w:val="22"/>
              </w:rPr>
              <w:t>АРЕНДАТОР</w:t>
            </w:r>
          </w:p>
          <w:p w:rsidR="00316BF9" w:rsidRPr="00316BF9" w:rsidRDefault="00316BF9" w:rsidP="00316BF9">
            <w:pPr>
              <w:autoSpaceDE w:val="0"/>
              <w:autoSpaceDN w:val="0"/>
              <w:adjustRightInd w:val="0"/>
              <w:jc w:val="both"/>
            </w:pPr>
            <w:permStart w:id="504256431"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rPr>
                <w:bCs/>
              </w:rPr>
            </w:pPr>
            <w:r w:rsidRPr="00316BF9">
              <w:rPr>
                <w:sz w:val="22"/>
                <w:szCs w:val="22"/>
              </w:rPr>
              <w:t>«____»_______________ 20_ г.</w:t>
            </w:r>
          </w:p>
          <w:permEnd w:id="504256431"/>
          <w:p w:rsidR="00316BF9" w:rsidRPr="00316BF9" w:rsidRDefault="00316BF9" w:rsidP="00316BF9">
            <w:pPr>
              <w:widowControl w:val="0"/>
              <w:autoSpaceDE w:val="0"/>
              <w:autoSpaceDN w:val="0"/>
              <w:adjustRightInd w:val="0"/>
              <w:jc w:val="both"/>
            </w:pPr>
          </w:p>
        </w:tc>
        <w:tc>
          <w:tcPr>
            <w:tcW w:w="4323" w:type="dxa"/>
          </w:tcPr>
          <w:p w:rsidR="00316BF9" w:rsidRPr="00316BF9" w:rsidRDefault="00316BF9" w:rsidP="00316BF9">
            <w:pPr>
              <w:widowControl w:val="0"/>
              <w:autoSpaceDE w:val="0"/>
              <w:autoSpaceDN w:val="0"/>
              <w:adjustRightInd w:val="0"/>
              <w:jc w:val="both"/>
              <w:rPr>
                <w:b/>
              </w:rPr>
            </w:pPr>
            <w:r w:rsidRPr="00316BF9">
              <w:rPr>
                <w:b/>
                <w:sz w:val="22"/>
                <w:szCs w:val="22"/>
              </w:rPr>
              <w:t>СУБАРЕНДАТОР</w:t>
            </w:r>
          </w:p>
          <w:p w:rsidR="00316BF9" w:rsidRPr="00316BF9" w:rsidRDefault="00316BF9" w:rsidP="00316BF9">
            <w:pPr>
              <w:autoSpaceDE w:val="0"/>
              <w:autoSpaceDN w:val="0"/>
              <w:adjustRightInd w:val="0"/>
              <w:jc w:val="both"/>
            </w:pPr>
            <w:permStart w:id="587084099" w:edGrp="everyone"/>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(должность) </w:t>
            </w:r>
          </w:p>
          <w:p w:rsidR="00316BF9" w:rsidRPr="00316BF9" w:rsidRDefault="00316BF9" w:rsidP="00316BF9">
            <w:pPr>
              <w:autoSpaceDE w:val="0"/>
              <w:autoSpaceDN w:val="0"/>
              <w:adjustRightInd w:val="0"/>
              <w:jc w:val="both"/>
            </w:pPr>
            <w:r w:rsidRPr="00316BF9">
              <w:rPr>
                <w:sz w:val="22"/>
                <w:szCs w:val="22"/>
              </w:rPr>
              <w:t>_____________________</w:t>
            </w:r>
          </w:p>
          <w:p w:rsidR="00316BF9" w:rsidRPr="00316BF9" w:rsidRDefault="00316BF9" w:rsidP="00316BF9">
            <w:pPr>
              <w:autoSpaceDE w:val="0"/>
              <w:autoSpaceDN w:val="0"/>
              <w:adjustRightInd w:val="0"/>
              <w:jc w:val="both"/>
            </w:pPr>
            <w:r w:rsidRPr="00316BF9">
              <w:rPr>
                <w:sz w:val="22"/>
                <w:szCs w:val="22"/>
              </w:rPr>
              <w:t xml:space="preserve">(ФИО) </w:t>
            </w:r>
          </w:p>
          <w:p w:rsidR="00316BF9" w:rsidRPr="00316BF9" w:rsidRDefault="00316BF9" w:rsidP="00316BF9">
            <w:pPr>
              <w:widowControl w:val="0"/>
              <w:shd w:val="clear" w:color="auto" w:fill="FFFFFF"/>
              <w:tabs>
                <w:tab w:val="left" w:pos="3490"/>
              </w:tabs>
              <w:suppressAutoHyphens/>
              <w:autoSpaceDE w:val="0"/>
              <w:autoSpaceDN w:val="0"/>
              <w:adjustRightInd w:val="0"/>
            </w:pPr>
            <w:r w:rsidRPr="00316BF9">
              <w:rPr>
                <w:sz w:val="22"/>
                <w:szCs w:val="22"/>
              </w:rPr>
              <w:t>«____»_______________ 20_ г.</w:t>
            </w:r>
          </w:p>
          <w:permEnd w:id="587084099"/>
          <w:p w:rsidR="00316BF9" w:rsidRPr="00316BF9" w:rsidRDefault="00316BF9" w:rsidP="00316BF9">
            <w:pPr>
              <w:widowControl w:val="0"/>
              <w:autoSpaceDE w:val="0"/>
              <w:autoSpaceDN w:val="0"/>
              <w:adjustRightInd w:val="0"/>
            </w:pPr>
          </w:p>
        </w:tc>
      </w:tr>
    </w:tbl>
    <w:p w:rsidR="00316BF9" w:rsidRPr="00316BF9" w:rsidRDefault="00316BF9" w:rsidP="00316BF9">
      <w:pPr>
        <w:widowControl w:val="0"/>
        <w:autoSpaceDE w:val="0"/>
        <w:autoSpaceDN w:val="0"/>
        <w:adjustRightInd w:val="0"/>
        <w:rPr>
          <w:sz w:val="20"/>
          <w:szCs w:val="20"/>
        </w:rPr>
      </w:pPr>
    </w:p>
    <w:p w:rsidR="00316BF9" w:rsidRPr="00316BF9" w:rsidRDefault="00316BF9" w:rsidP="00316BF9"/>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p w:rsidR="00316BF9" w:rsidRDefault="00316BF9" w:rsidP="00316BF9">
      <w:pPr>
        <w:shd w:val="clear" w:color="auto" w:fill="FFFFFF"/>
        <w:rPr>
          <w:b/>
          <w:bCs/>
          <w:spacing w:val="-2"/>
        </w:rPr>
      </w:pPr>
    </w:p>
    <w:sectPr w:rsidR="00316BF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514" w:rsidRDefault="007E7514" w:rsidP="00316BF9">
      <w:r>
        <w:separator/>
      </w:r>
    </w:p>
  </w:endnote>
  <w:endnote w:type="continuationSeparator" w:id="0">
    <w:p w:rsidR="007E7514" w:rsidRDefault="007E7514"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514" w:rsidRDefault="007E7514" w:rsidP="00316BF9">
      <w:r>
        <w:separator/>
      </w:r>
    </w:p>
  </w:footnote>
  <w:footnote w:type="continuationSeparator" w:id="0">
    <w:p w:rsidR="007E7514" w:rsidRDefault="007E7514" w:rsidP="00316BF9">
      <w:r>
        <w:continuationSeparator/>
      </w:r>
    </w:p>
  </w:footnote>
  <w:footnote w:id="1">
    <w:p w:rsidR="00316BF9" w:rsidRDefault="00316BF9" w:rsidP="00316BF9">
      <w:pPr>
        <w:pStyle w:val="af2"/>
      </w:pPr>
      <w:r w:rsidRPr="0082295F">
        <w:rPr>
          <w:rStyle w:val="aff6"/>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316BF9" w:rsidRDefault="00316BF9" w:rsidP="00316BF9">
      <w:pPr>
        <w:pStyle w:val="af2"/>
      </w:pPr>
      <w:r w:rsidRPr="0082295F">
        <w:rPr>
          <w:rStyle w:val="aff6"/>
          <w:rFonts w:eastAsia="Andale Sans UI"/>
        </w:rPr>
        <w:footnoteRef/>
      </w:r>
      <w:r w:rsidRPr="0082295F">
        <w:t xml:space="preserve"> Необходимо выбрать один из предложенных вариантов.</w:t>
      </w:r>
    </w:p>
  </w:footnote>
  <w:footnote w:id="3">
    <w:p w:rsidR="00316BF9" w:rsidRDefault="00316BF9" w:rsidP="00316BF9">
      <w:pPr>
        <w:pStyle w:val="af2"/>
      </w:pPr>
      <w:r w:rsidRPr="0082295F">
        <w:rPr>
          <w:rStyle w:val="aff6"/>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316BF9" w:rsidRDefault="00316BF9" w:rsidP="00316BF9">
      <w:pPr>
        <w:pStyle w:val="af2"/>
      </w:pPr>
      <w:r w:rsidRPr="0082295F">
        <w:rPr>
          <w:rStyle w:val="aff6"/>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316BF9" w:rsidRDefault="00316BF9" w:rsidP="00316BF9">
      <w:pPr>
        <w:pStyle w:val="af2"/>
        <w:jc w:val="both"/>
      </w:pPr>
      <w:r w:rsidRPr="0082295F">
        <w:rPr>
          <w:rStyle w:val="aff6"/>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316BF9" w:rsidRDefault="00316BF9" w:rsidP="00316BF9">
      <w:pPr>
        <w:pStyle w:val="af2"/>
      </w:pPr>
      <w:r>
        <w:rPr>
          <w:rStyle w:val="aff6"/>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316BF9" w:rsidRDefault="00316BF9" w:rsidP="00316BF9">
      <w:pPr>
        <w:pStyle w:val="af2"/>
      </w:pPr>
      <w:r w:rsidRPr="0082295F">
        <w:rPr>
          <w:rStyle w:val="aff6"/>
          <w:rFonts w:eastAsia="Andale Sans UI"/>
        </w:rPr>
        <w:footnoteRef/>
      </w:r>
      <w:r w:rsidRPr="0082295F">
        <w:t xml:space="preserve"> Указать цель использования помещения.</w:t>
      </w:r>
    </w:p>
  </w:footnote>
  <w:footnote w:id="8">
    <w:p w:rsidR="00316BF9" w:rsidRDefault="00316BF9" w:rsidP="00316BF9">
      <w:pPr>
        <w:pStyle w:val="af2"/>
      </w:pPr>
      <w:r w:rsidRPr="0082295F">
        <w:rPr>
          <w:rStyle w:val="aff6"/>
          <w:rFonts w:eastAsia="Andale Sans UI"/>
        </w:rPr>
        <w:footnoteRef/>
      </w:r>
      <w:r w:rsidRPr="0082295F">
        <w:t xml:space="preserve"> Указать режим работы: круглосуточный или иной.</w:t>
      </w:r>
    </w:p>
  </w:footnote>
  <w:footnote w:id="9">
    <w:p w:rsidR="00316BF9" w:rsidRDefault="00316BF9" w:rsidP="00316BF9">
      <w:pPr>
        <w:pStyle w:val="af2"/>
      </w:pPr>
      <w:r w:rsidRPr="0082295F">
        <w:rPr>
          <w:rStyle w:val="aff6"/>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316BF9" w:rsidRDefault="00316BF9" w:rsidP="00316BF9">
      <w:pPr>
        <w:pStyle w:val="af2"/>
      </w:pPr>
      <w:r w:rsidRPr="00707B5B">
        <w:rPr>
          <w:rStyle w:val="aff6"/>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316BF9" w:rsidRDefault="00316BF9" w:rsidP="00316BF9">
      <w:pPr>
        <w:pStyle w:val="af2"/>
      </w:pPr>
      <w:r w:rsidRPr="0082295F">
        <w:rPr>
          <w:rStyle w:val="aff6"/>
          <w:rFonts w:eastAsia="Andale Sans UI"/>
        </w:rPr>
        <w:footnoteRef/>
      </w:r>
      <w:r w:rsidRPr="0082295F">
        <w:t xml:space="preserve"> При заполнении необходимо выбрать из предложенных вариантов.</w:t>
      </w:r>
    </w:p>
  </w:footnote>
  <w:footnote w:id="12">
    <w:p w:rsidR="00316BF9" w:rsidRDefault="00316BF9" w:rsidP="00316BF9">
      <w:pPr>
        <w:pStyle w:val="af2"/>
      </w:pPr>
      <w:r>
        <w:rPr>
          <w:rStyle w:val="aff6"/>
          <w:rFonts w:eastAsia="Andale Sans UI"/>
        </w:rPr>
        <w:footnoteRef/>
      </w:r>
      <w:r w:rsidRPr="0082295F">
        <w:t>При заполнении необходимо выбрать из предложенных вариантов.</w:t>
      </w:r>
    </w:p>
  </w:footnote>
  <w:footnote w:id="13">
    <w:p w:rsidR="00316BF9" w:rsidRPr="0042656D" w:rsidRDefault="00316BF9" w:rsidP="00316BF9">
      <w:pPr>
        <w:pStyle w:val="af2"/>
        <w:jc w:val="both"/>
      </w:pPr>
      <w:r w:rsidRPr="0042656D">
        <w:rPr>
          <w:rStyle w:val="aff6"/>
          <w:rFonts w:eastAsia="Andale Sans UI"/>
        </w:rPr>
        <w:footnoteRef/>
      </w:r>
      <w:r w:rsidRPr="0042656D">
        <w:t xml:space="preserve"> Применяется в случае, когда Арендодатель организует вывоз ТКО, а субарендатор возмещает расходы.</w:t>
      </w:r>
    </w:p>
    <w:p w:rsidR="00316BF9" w:rsidRDefault="00316BF9" w:rsidP="00316BF9">
      <w:pPr>
        <w:pStyle w:val="af2"/>
        <w:jc w:val="both"/>
      </w:pPr>
    </w:p>
  </w:footnote>
  <w:footnote w:id="14">
    <w:p w:rsidR="00316BF9" w:rsidRDefault="00316BF9" w:rsidP="00316BF9">
      <w:pPr>
        <w:pStyle w:val="af2"/>
      </w:pPr>
      <w:r w:rsidRPr="0042656D">
        <w:rPr>
          <w:rStyle w:val="aff6"/>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rsidR="00316BF9" w:rsidRDefault="00316BF9" w:rsidP="00316BF9">
      <w:pPr>
        <w:pStyle w:val="a0"/>
        <w:shd w:val="clear" w:color="auto" w:fill="FFFFFF"/>
        <w:tabs>
          <w:tab w:val="left" w:pos="1276"/>
        </w:tabs>
        <w:spacing w:after="0"/>
        <w:jc w:val="both"/>
      </w:pPr>
      <w:r>
        <w:rPr>
          <w:rStyle w:val="aff6"/>
        </w:rPr>
        <w:footnoteRef/>
      </w:r>
      <w:r w:rsidRPr="0042656D">
        <w:t>Применяется в случае, когда</w:t>
      </w:r>
      <w:r>
        <w:t xml:space="preserve"> арендная плата включает вывоз ТКО.</w:t>
      </w:r>
    </w:p>
    <w:p w:rsidR="00316BF9" w:rsidRDefault="00316BF9" w:rsidP="00316BF9">
      <w:pPr>
        <w:pStyle w:val="a0"/>
        <w:shd w:val="clear" w:color="auto" w:fill="FFFFFF"/>
        <w:tabs>
          <w:tab w:val="left" w:pos="1276"/>
        </w:tabs>
        <w:spacing w:after="0"/>
        <w:jc w:val="both"/>
      </w:pPr>
    </w:p>
  </w:footnote>
  <w:footnote w:id="16">
    <w:p w:rsidR="00316BF9" w:rsidRDefault="00316BF9" w:rsidP="00316BF9">
      <w:pPr>
        <w:pStyle w:val="af2"/>
      </w:pPr>
      <w:r>
        <w:rPr>
          <w:rStyle w:val="aff6"/>
          <w:rFonts w:eastAsia="Andale Sans UI"/>
        </w:rPr>
        <w:footnoteRef/>
      </w:r>
      <w:r w:rsidRPr="0082295F">
        <w:t xml:space="preserve">Применяется в </w:t>
      </w:r>
      <w:r w:rsidRPr="00170F9F">
        <w:t>случаях, когда стоимость потребленной СУБАРЕНДАТОРОМ электроэнергии</w:t>
      </w:r>
      <w:r>
        <w:t xml:space="preserve"> не включена в стоимость арендной платы.</w:t>
      </w:r>
    </w:p>
  </w:footnote>
  <w:footnote w:id="17">
    <w:p w:rsidR="00316BF9" w:rsidRDefault="00316BF9" w:rsidP="00316BF9">
      <w:pPr>
        <w:pStyle w:val="af2"/>
      </w:pPr>
      <w:r w:rsidRPr="0082295F">
        <w:rPr>
          <w:rStyle w:val="aff6"/>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rsidR="00316BF9" w:rsidRDefault="00316BF9" w:rsidP="00316BF9">
      <w:pPr>
        <w:pStyle w:val="af2"/>
      </w:pPr>
      <w:r w:rsidRPr="00D3186E">
        <w:rPr>
          <w:rStyle w:val="aff6"/>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19">
    <w:p w:rsidR="00316BF9" w:rsidRDefault="00316BF9" w:rsidP="00316BF9">
      <w:pPr>
        <w:pStyle w:val="af2"/>
      </w:pPr>
      <w:r w:rsidRPr="0097234C">
        <w:rPr>
          <w:rStyle w:val="aff6"/>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0">
    <w:p w:rsidR="00316BF9" w:rsidRDefault="00316BF9" w:rsidP="00316BF9">
      <w:pPr>
        <w:pStyle w:val="af2"/>
      </w:pPr>
      <w:r>
        <w:rPr>
          <w:rStyle w:val="aff6"/>
          <w:rFonts w:eastAsia="Andale Sans UI"/>
        </w:rPr>
        <w:footnoteRef/>
      </w:r>
      <w:r>
        <w:t xml:space="preserve"> Применяется для Договоров, заключаемых на срок менее 1 (одного) года.</w:t>
      </w:r>
    </w:p>
  </w:footnote>
  <w:footnote w:id="21">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2">
    <w:p w:rsidR="00316BF9" w:rsidRDefault="00316BF9" w:rsidP="00316BF9">
      <w:pPr>
        <w:pStyle w:val="af2"/>
      </w:pPr>
      <w:r>
        <w:rPr>
          <w:rStyle w:val="aff6"/>
          <w:rFonts w:eastAsia="Andale Sans UI"/>
        </w:rPr>
        <w:footnoteRef/>
      </w:r>
      <w:r>
        <w:t xml:space="preserve"> Применяется для Договоров, заключаемых на срок 1 (один) год и более.</w:t>
      </w:r>
    </w:p>
  </w:footnote>
  <w:footnote w:id="23">
    <w:p w:rsidR="00316BF9" w:rsidRDefault="00316BF9" w:rsidP="00316BF9">
      <w:pPr>
        <w:pStyle w:val="af2"/>
      </w:pPr>
      <w:r w:rsidRPr="005B3A6E">
        <w:rPr>
          <w:rStyle w:val="aff6"/>
        </w:rPr>
        <w:footnoteRef/>
      </w:r>
      <w:r w:rsidRPr="005B3A6E">
        <w:t xml:space="preserve"> Необходимо выбрать один из предложенных вариантов.</w:t>
      </w:r>
    </w:p>
  </w:footnote>
  <w:footnote w:id="24">
    <w:p w:rsidR="00316BF9" w:rsidRDefault="00316BF9" w:rsidP="00316BF9">
      <w:pPr>
        <w:pStyle w:val="af2"/>
      </w:pPr>
      <w:r w:rsidRPr="005B3A6E">
        <w:rPr>
          <w:rStyle w:val="aff6"/>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5">
    <w:p w:rsidR="00316BF9" w:rsidRDefault="00316BF9" w:rsidP="00316BF9">
      <w:pPr>
        <w:pStyle w:val="af2"/>
      </w:pPr>
      <w:r w:rsidRPr="005B3A6E">
        <w:rPr>
          <w:rStyle w:val="aff6"/>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26">
    <w:p w:rsidR="00316BF9" w:rsidRDefault="00316BF9" w:rsidP="00316BF9">
      <w:pPr>
        <w:pStyle w:val="af2"/>
      </w:pPr>
      <w:r w:rsidRPr="005B3A6E">
        <w:rPr>
          <w:rStyle w:val="aff6"/>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27">
    <w:p w:rsidR="00316BF9" w:rsidRPr="005B3A6E" w:rsidRDefault="00316BF9" w:rsidP="00316BF9">
      <w:pPr>
        <w:pStyle w:val="af2"/>
      </w:pPr>
      <w:r w:rsidRPr="005B3A6E">
        <w:rPr>
          <w:rStyle w:val="aff6"/>
        </w:rPr>
        <w:footnoteRef/>
      </w:r>
      <w:r w:rsidRPr="005B3A6E">
        <w:t xml:space="preserve"> Применяется для договоров, заключаемых на срок менее 1 (одного) года.</w:t>
      </w:r>
    </w:p>
    <w:p w:rsidR="00316BF9" w:rsidRDefault="00316BF9" w:rsidP="00316BF9">
      <w:pPr>
        <w:pStyle w:val="af2"/>
      </w:pPr>
    </w:p>
  </w:footnote>
  <w:footnote w:id="28">
    <w:p w:rsidR="00316BF9" w:rsidRDefault="00316BF9" w:rsidP="00316BF9">
      <w:pPr>
        <w:pStyle w:val="af2"/>
      </w:pPr>
      <w:r w:rsidRPr="005B3A6E">
        <w:rPr>
          <w:rStyle w:val="aff6"/>
        </w:rPr>
        <w:footnoteRef/>
      </w:r>
      <w:r w:rsidRPr="005B3A6E">
        <w:t xml:space="preserve"> Применяется для договоров, заключаемых на срок 1 (один) год и более.</w:t>
      </w:r>
    </w:p>
  </w:footnote>
  <w:footnote w:id="29">
    <w:p w:rsidR="007164D1" w:rsidRDefault="007164D1" w:rsidP="007164D1">
      <w:pPr>
        <w:pStyle w:val="af2"/>
      </w:pPr>
      <w:r w:rsidRPr="005B3A6E">
        <w:rPr>
          <w:rStyle w:val="aff6"/>
        </w:rPr>
        <w:footnoteRef/>
      </w:r>
      <w:r w:rsidRPr="005B3A6E">
        <w:t xml:space="preserve"> Применяется для договоров, заключаемых на срок менее 1 (одного) года.</w:t>
      </w:r>
    </w:p>
  </w:footnote>
  <w:footnote w:id="30">
    <w:p w:rsidR="007164D1" w:rsidRDefault="007164D1" w:rsidP="007164D1">
      <w:pPr>
        <w:pStyle w:val="af2"/>
      </w:pPr>
      <w:r w:rsidRPr="005B3A6E">
        <w:rPr>
          <w:rStyle w:val="aff6"/>
        </w:rPr>
        <w:footnoteRef/>
      </w:r>
      <w:r w:rsidRPr="005B3A6E">
        <w:t xml:space="preserve"> Применяется для договоров, заключаемых на срок 1 (один) год и более.</w:t>
      </w:r>
    </w:p>
  </w:footnote>
  <w:footnote w:id="31">
    <w:p w:rsidR="007164D1" w:rsidRDefault="007164D1" w:rsidP="007164D1">
      <w:pPr>
        <w:pStyle w:val="af2"/>
      </w:pPr>
      <w:r w:rsidRPr="00D726A8">
        <w:rPr>
          <w:rStyle w:val="aff6"/>
        </w:rPr>
        <w:footnoteRef/>
      </w:r>
      <w:r w:rsidRPr="00D726A8">
        <w:t xml:space="preserve"> Настоящий абзац применяется для договоров, заключаемых на срок 1 (один) год и более.</w:t>
      </w:r>
    </w:p>
  </w:footnote>
  <w:footnote w:id="32">
    <w:p w:rsidR="007164D1" w:rsidRDefault="007164D1" w:rsidP="007164D1">
      <w:pPr>
        <w:pStyle w:val="af2"/>
      </w:pPr>
      <w:r>
        <w:rPr>
          <w:rStyle w:val="aff6"/>
        </w:rPr>
        <w:footnoteRef/>
      </w:r>
      <w:r>
        <w:t xml:space="preserve"> Необходимо указать должность, ФИО и адрес электронной почты сотрудника АРЕНДАТОРА.</w:t>
      </w:r>
    </w:p>
  </w:footnote>
  <w:footnote w:id="33">
    <w:p w:rsidR="007164D1" w:rsidRDefault="007164D1" w:rsidP="007164D1">
      <w:pPr>
        <w:pStyle w:val="af2"/>
      </w:pPr>
      <w:r w:rsidRPr="00994EFF">
        <w:rPr>
          <w:rStyle w:val="aff6"/>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4"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8"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1"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2"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7"/>
  </w:num>
  <w:num w:numId="2">
    <w:abstractNumId w:val="6"/>
  </w:num>
  <w:num w:numId="3">
    <w:abstractNumId w:val="13"/>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8"/>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3"/>
  </w:num>
  <w:num w:numId="22">
    <w:abstractNumId w:val="4"/>
  </w:num>
  <w:num w:numId="23">
    <w:abstractNumId w:val="5"/>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B2CD5"/>
    <w:rsid w:val="000F40FE"/>
    <w:rsid w:val="00175275"/>
    <w:rsid w:val="001A098E"/>
    <w:rsid w:val="00316BF9"/>
    <w:rsid w:val="00340736"/>
    <w:rsid w:val="003617E5"/>
    <w:rsid w:val="00424B78"/>
    <w:rsid w:val="004B1FC0"/>
    <w:rsid w:val="004B597D"/>
    <w:rsid w:val="00571BDC"/>
    <w:rsid w:val="00605541"/>
    <w:rsid w:val="00626B86"/>
    <w:rsid w:val="00644A71"/>
    <w:rsid w:val="006F3901"/>
    <w:rsid w:val="007164D1"/>
    <w:rsid w:val="00780A85"/>
    <w:rsid w:val="007E7514"/>
    <w:rsid w:val="0092676D"/>
    <w:rsid w:val="009663E6"/>
    <w:rsid w:val="00996442"/>
    <w:rsid w:val="00A243F9"/>
    <w:rsid w:val="00AD777D"/>
    <w:rsid w:val="00B10C63"/>
    <w:rsid w:val="00BD0C57"/>
    <w:rsid w:val="00C470CB"/>
    <w:rsid w:val="00DF4D8E"/>
    <w:rsid w:val="00E367FA"/>
    <w:rsid w:val="00E464AA"/>
    <w:rsid w:val="00E965B8"/>
    <w:rsid w:val="00EE1214"/>
    <w:rsid w:val="00EE4D48"/>
    <w:rsid w:val="00F0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
    <w:next w:val="a0"/>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
    <w:next w:val="a"/>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E464AA"/>
    <w:pPr>
      <w:spacing w:after="0" w:line="240" w:lineRule="auto"/>
    </w:pPr>
    <w:rPr>
      <w:rFonts w:ascii="Calibri" w:eastAsia="Calibri" w:hAnsi="Calibri" w:cs="Times New Roman"/>
    </w:rPr>
  </w:style>
  <w:style w:type="paragraph" w:styleId="a6">
    <w:name w:val="List Paragraph"/>
    <w:basedOn w:val="a"/>
    <w:uiPriority w:val="99"/>
    <w:qFormat/>
    <w:rsid w:val="00E464AA"/>
    <w:pPr>
      <w:ind w:left="720"/>
      <w:contextualSpacing/>
    </w:pPr>
  </w:style>
  <w:style w:type="table" w:customStyle="1" w:styleId="11">
    <w:name w:val="Сетка таблицы1"/>
    <w:basedOn w:val="a2"/>
    <w:next w:val="a4"/>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annotation reference"/>
    <w:basedOn w:val="a1"/>
    <w:uiPriority w:val="99"/>
    <w:semiHidden/>
    <w:unhideWhenUsed/>
    <w:rsid w:val="000B2CD5"/>
    <w:rPr>
      <w:sz w:val="16"/>
      <w:szCs w:val="16"/>
    </w:rPr>
  </w:style>
  <w:style w:type="paragraph" w:styleId="a8">
    <w:name w:val="annotation text"/>
    <w:basedOn w:val="a"/>
    <w:link w:val="a9"/>
    <w:uiPriority w:val="99"/>
    <w:semiHidden/>
    <w:unhideWhenUsed/>
    <w:rsid w:val="000B2CD5"/>
    <w:rPr>
      <w:sz w:val="20"/>
      <w:szCs w:val="20"/>
    </w:rPr>
  </w:style>
  <w:style w:type="character" w:customStyle="1" w:styleId="a9">
    <w:name w:val="Текст примечания Знак"/>
    <w:basedOn w:val="a1"/>
    <w:link w:val="a8"/>
    <w:uiPriority w:val="99"/>
    <w:semiHidden/>
    <w:rsid w:val="000B2CD5"/>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0B2CD5"/>
    <w:rPr>
      <w:b/>
      <w:bCs/>
    </w:rPr>
  </w:style>
  <w:style w:type="character" w:customStyle="1" w:styleId="ab">
    <w:name w:val="Тема примечания Знак"/>
    <w:basedOn w:val="a9"/>
    <w:link w:val="aa"/>
    <w:uiPriority w:val="99"/>
    <w:semiHidden/>
    <w:rsid w:val="000B2CD5"/>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0B2CD5"/>
    <w:rPr>
      <w:rFonts w:ascii="Segoe UI" w:hAnsi="Segoe UI" w:cs="Segoe UI"/>
      <w:sz w:val="18"/>
      <w:szCs w:val="18"/>
    </w:rPr>
  </w:style>
  <w:style w:type="character" w:customStyle="1" w:styleId="ad">
    <w:name w:val="Текст выноски Знак"/>
    <w:basedOn w:val="a1"/>
    <w:link w:val="ac"/>
    <w:uiPriority w:val="99"/>
    <w:semiHidden/>
    <w:rsid w:val="000B2CD5"/>
    <w:rPr>
      <w:rFonts w:ascii="Segoe UI" w:eastAsia="Times New Roman" w:hAnsi="Segoe UI" w:cs="Segoe UI"/>
      <w:sz w:val="18"/>
      <w:szCs w:val="18"/>
      <w:lang w:eastAsia="ru-RU"/>
    </w:rPr>
  </w:style>
  <w:style w:type="paragraph" w:customStyle="1" w:styleId="Default">
    <w:name w:val="Default"/>
    <w:uiPriority w:val="99"/>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e">
    <w:name w:val="Hyperlink"/>
    <w:uiPriority w:val="99"/>
    <w:rsid w:val="00F00ED0"/>
    <w:rPr>
      <w:color w:val="000080"/>
      <w:u w:val="single"/>
    </w:rPr>
  </w:style>
  <w:style w:type="character" w:customStyle="1" w:styleId="10">
    <w:name w:val="Заголовок 1 Знак"/>
    <w:basedOn w:val="a1"/>
    <w:link w:val="1"/>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1"/>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1"/>
    <w:link w:val="3"/>
    <w:uiPriority w:val="9"/>
    <w:semiHidden/>
    <w:rsid w:val="00A243F9"/>
    <w:rPr>
      <w:rFonts w:ascii="Cambria" w:eastAsia="Times New Roman" w:hAnsi="Cambria" w:cs="Times New Roman"/>
      <w:b/>
      <w:bCs/>
      <w:kern w:val="2"/>
      <w:sz w:val="26"/>
      <w:szCs w:val="26"/>
      <w:lang w:eastAsia="zh-CN"/>
    </w:rPr>
  </w:style>
  <w:style w:type="character" w:styleId="af">
    <w:name w:val="FollowedHyperlink"/>
    <w:basedOn w:val="a1"/>
    <w:uiPriority w:val="99"/>
    <w:semiHidden/>
    <w:unhideWhenUsed/>
    <w:rsid w:val="00A243F9"/>
    <w:rPr>
      <w:color w:val="954F72" w:themeColor="followedHyperlink"/>
      <w:u w:val="single"/>
    </w:rPr>
  </w:style>
  <w:style w:type="paragraph" w:styleId="a0">
    <w:name w:val="Body Text"/>
    <w:basedOn w:val="a"/>
    <w:link w:val="12"/>
    <w:uiPriority w:val="99"/>
    <w:semiHidden/>
    <w:unhideWhenUsed/>
    <w:rsid w:val="00A243F9"/>
    <w:pPr>
      <w:widowControl w:val="0"/>
      <w:suppressAutoHyphens/>
      <w:spacing w:after="120"/>
    </w:pPr>
    <w:rPr>
      <w:rFonts w:eastAsia="Andale Sans UI"/>
      <w:kern w:val="2"/>
      <w:lang w:eastAsia="zh-CN"/>
    </w:rPr>
  </w:style>
  <w:style w:type="character" w:customStyle="1" w:styleId="af0">
    <w:name w:val="Основной текст Знак"/>
    <w:basedOn w:val="a1"/>
    <w:uiPriority w:val="99"/>
    <w:semiHidden/>
    <w:rsid w:val="00A243F9"/>
    <w:rPr>
      <w:rFonts w:ascii="Times New Roman" w:eastAsia="Times New Roman" w:hAnsi="Times New Roman" w:cs="Times New Roman"/>
      <w:sz w:val="24"/>
      <w:szCs w:val="24"/>
      <w:lang w:eastAsia="ru-RU"/>
    </w:rPr>
  </w:style>
  <w:style w:type="paragraph" w:customStyle="1" w:styleId="msonormal0">
    <w:name w:val="msonormal"/>
    <w:basedOn w:val="a"/>
    <w:rsid w:val="00A243F9"/>
    <w:pPr>
      <w:spacing w:before="280" w:after="119"/>
    </w:pPr>
    <w:rPr>
      <w:color w:val="000000"/>
      <w:kern w:val="2"/>
      <w:lang w:eastAsia="zh-CN"/>
    </w:rPr>
  </w:style>
  <w:style w:type="paragraph" w:styleId="af1">
    <w:name w:val="Normal (Web)"/>
    <w:basedOn w:val="a"/>
    <w:semiHidden/>
    <w:unhideWhenUsed/>
    <w:rsid w:val="00A243F9"/>
    <w:pPr>
      <w:spacing w:before="280" w:after="119"/>
    </w:pPr>
    <w:rPr>
      <w:color w:val="000000"/>
      <w:kern w:val="2"/>
      <w:lang w:eastAsia="zh-CN"/>
    </w:rPr>
  </w:style>
  <w:style w:type="paragraph" w:styleId="af2">
    <w:name w:val="footnote text"/>
    <w:basedOn w:val="a"/>
    <w:link w:val="af3"/>
    <w:uiPriority w:val="99"/>
    <w:semiHidden/>
    <w:unhideWhenUsed/>
    <w:rsid w:val="00A243F9"/>
    <w:pPr>
      <w:widowControl w:val="0"/>
      <w:autoSpaceDE w:val="0"/>
      <w:autoSpaceDN w:val="0"/>
      <w:adjustRightInd w:val="0"/>
    </w:pPr>
    <w:rPr>
      <w:sz w:val="20"/>
      <w:szCs w:val="20"/>
    </w:rPr>
  </w:style>
  <w:style w:type="character" w:customStyle="1" w:styleId="af3">
    <w:name w:val="Текст сноски Знак"/>
    <w:basedOn w:val="a1"/>
    <w:link w:val="af2"/>
    <w:uiPriority w:val="99"/>
    <w:semiHidden/>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1"/>
    <w:link w:val="af4"/>
    <w:uiPriority w:val="99"/>
    <w:semiHidden/>
    <w:locked/>
    <w:rsid w:val="00A243F9"/>
    <w:rPr>
      <w:rFonts w:ascii="Times New Roman" w:eastAsia="Andale Sans UI" w:hAnsi="Times New Roman" w:cs="Times New Roman"/>
      <w:kern w:val="2"/>
      <w:sz w:val="24"/>
      <w:szCs w:val="24"/>
      <w:lang w:eastAsia="zh-CN"/>
    </w:rPr>
  </w:style>
  <w:style w:type="paragraph" w:styleId="af4">
    <w:name w:val="header"/>
    <w:aliases w:val="ВерхКолонтитул"/>
    <w:basedOn w:val="a"/>
    <w:link w:val="13"/>
    <w:uiPriority w:val="99"/>
    <w:semiHidden/>
    <w:unhideWhenUsed/>
    <w:rsid w:val="00A243F9"/>
    <w:pPr>
      <w:widowControl w:val="0"/>
      <w:suppressLineNumbers/>
      <w:suppressAutoHyphens/>
    </w:pPr>
    <w:rPr>
      <w:rFonts w:eastAsia="Andale Sans UI"/>
      <w:kern w:val="2"/>
      <w:lang w:eastAsia="zh-CN"/>
    </w:rPr>
  </w:style>
  <w:style w:type="character" w:customStyle="1" w:styleId="af5">
    <w:name w:val="Верхний колонтитул Знак"/>
    <w:aliases w:val="ВерхКолонтитул Знак1"/>
    <w:basedOn w:val="a1"/>
    <w:uiPriority w:val="99"/>
    <w:semiHidden/>
    <w:rsid w:val="00A243F9"/>
    <w:rPr>
      <w:rFonts w:ascii="Times New Roman" w:eastAsia="Times New Roman" w:hAnsi="Times New Roman" w:cs="Times New Roman"/>
      <w:sz w:val="24"/>
      <w:szCs w:val="24"/>
      <w:lang w:eastAsia="ru-RU"/>
    </w:rPr>
  </w:style>
  <w:style w:type="paragraph" w:styleId="af6">
    <w:name w:val="footer"/>
    <w:basedOn w:val="a"/>
    <w:link w:val="af7"/>
    <w:uiPriority w:val="99"/>
    <w:semiHidden/>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7">
    <w:name w:val="Нижний колонтитул Знак"/>
    <w:basedOn w:val="a1"/>
    <w:link w:val="af6"/>
    <w:uiPriority w:val="99"/>
    <w:semiHidden/>
    <w:rsid w:val="00A243F9"/>
    <w:rPr>
      <w:rFonts w:ascii="Times New Roman" w:eastAsia="Andale Sans UI" w:hAnsi="Times New Roman" w:cs="Times New Roman"/>
      <w:kern w:val="2"/>
      <w:sz w:val="24"/>
      <w:szCs w:val="24"/>
      <w:lang w:eastAsia="zh-CN"/>
    </w:rPr>
  </w:style>
  <w:style w:type="paragraph" w:styleId="af8">
    <w:name w:val="caption"/>
    <w:basedOn w:val="a"/>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9">
    <w:name w:val="endnote text"/>
    <w:basedOn w:val="a"/>
    <w:link w:val="afa"/>
    <w:uiPriority w:val="99"/>
    <w:semiHidden/>
    <w:unhideWhenUsed/>
    <w:rsid w:val="00A243F9"/>
    <w:pPr>
      <w:widowControl w:val="0"/>
      <w:autoSpaceDE w:val="0"/>
      <w:autoSpaceDN w:val="0"/>
      <w:adjustRightInd w:val="0"/>
    </w:pPr>
    <w:rPr>
      <w:sz w:val="20"/>
      <w:szCs w:val="20"/>
    </w:rPr>
  </w:style>
  <w:style w:type="character" w:customStyle="1" w:styleId="afa">
    <w:name w:val="Текст концевой сноски Знак"/>
    <w:basedOn w:val="a1"/>
    <w:link w:val="af9"/>
    <w:uiPriority w:val="99"/>
    <w:semiHidden/>
    <w:rsid w:val="00A243F9"/>
    <w:rPr>
      <w:rFonts w:ascii="Times New Roman" w:eastAsia="Times New Roman" w:hAnsi="Times New Roman" w:cs="Times New Roman"/>
      <w:sz w:val="20"/>
      <w:szCs w:val="20"/>
      <w:lang w:eastAsia="ru-RU"/>
    </w:rPr>
  </w:style>
  <w:style w:type="paragraph" w:styleId="afb">
    <w:name w:val="List"/>
    <w:basedOn w:val="a0"/>
    <w:semiHidden/>
    <w:unhideWhenUsed/>
    <w:rsid w:val="00A243F9"/>
    <w:rPr>
      <w:rFonts w:cs="Mangal"/>
    </w:rPr>
  </w:style>
  <w:style w:type="paragraph" w:styleId="afc">
    <w:name w:val="Title"/>
    <w:basedOn w:val="a"/>
    <w:next w:val="a"/>
    <w:link w:val="afd"/>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d">
    <w:name w:val="Название Знак"/>
    <w:basedOn w:val="a1"/>
    <w:link w:val="afc"/>
    <w:uiPriority w:val="10"/>
    <w:rsid w:val="00A243F9"/>
    <w:rPr>
      <w:sz w:val="24"/>
      <w:szCs w:val="24"/>
    </w:rPr>
  </w:style>
  <w:style w:type="paragraph" w:styleId="afe">
    <w:name w:val="Body Text Indent"/>
    <w:basedOn w:val="a"/>
    <w:link w:val="aff"/>
    <w:semiHidden/>
    <w:unhideWhenUsed/>
    <w:rsid w:val="00A243F9"/>
    <w:pPr>
      <w:widowControl w:val="0"/>
      <w:suppressAutoHyphens/>
      <w:spacing w:after="120"/>
      <w:ind w:left="283"/>
    </w:pPr>
    <w:rPr>
      <w:rFonts w:eastAsia="Andale Sans UI"/>
      <w:kern w:val="2"/>
      <w:lang w:eastAsia="zh-CN"/>
    </w:rPr>
  </w:style>
  <w:style w:type="character" w:customStyle="1" w:styleId="aff">
    <w:name w:val="Основной текст с отступом Знак"/>
    <w:basedOn w:val="a1"/>
    <w:link w:val="afe"/>
    <w:semiHidden/>
    <w:rsid w:val="00A243F9"/>
    <w:rPr>
      <w:rFonts w:ascii="Times New Roman" w:eastAsia="Andale Sans UI" w:hAnsi="Times New Roman" w:cs="Times New Roman"/>
      <w:kern w:val="2"/>
      <w:sz w:val="24"/>
      <w:szCs w:val="24"/>
      <w:lang w:eastAsia="zh-CN"/>
    </w:rPr>
  </w:style>
  <w:style w:type="paragraph" w:styleId="21">
    <w:name w:val="Body Text 2"/>
    <w:basedOn w:val="a"/>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1"/>
    <w:link w:val="21"/>
    <w:uiPriority w:val="99"/>
    <w:semiHidden/>
    <w:rsid w:val="00A243F9"/>
    <w:rPr>
      <w:rFonts w:ascii="Times New Roman" w:eastAsia="Andale Sans UI" w:hAnsi="Times New Roman" w:cs="Times New Roman"/>
      <w:kern w:val="2"/>
      <w:sz w:val="24"/>
      <w:szCs w:val="24"/>
      <w:lang w:eastAsia="zh-CN"/>
    </w:rPr>
  </w:style>
  <w:style w:type="paragraph" w:styleId="aff0">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
    <w:next w:val="a0"/>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
    <w:rsid w:val="00A243F9"/>
    <w:pPr>
      <w:widowControl w:val="0"/>
      <w:suppressLineNumbers/>
      <w:suppressAutoHyphens/>
    </w:pPr>
    <w:rPr>
      <w:rFonts w:eastAsia="Andale Sans UI" w:cs="Mangal"/>
      <w:kern w:val="2"/>
      <w:lang w:eastAsia="zh-CN"/>
    </w:rPr>
  </w:style>
  <w:style w:type="paragraph" w:customStyle="1" w:styleId="aff1">
    <w:name w:val="Словарная статья"/>
    <w:basedOn w:val="a"/>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2">
    <w:name w:val="Содержимое таблицы"/>
    <w:basedOn w:val="a"/>
    <w:rsid w:val="00A243F9"/>
    <w:pPr>
      <w:widowControl w:val="0"/>
      <w:suppressLineNumbers/>
      <w:suppressAutoHyphens/>
    </w:pPr>
    <w:rPr>
      <w:rFonts w:eastAsia="Andale Sans UI"/>
      <w:kern w:val="2"/>
      <w:lang w:eastAsia="zh-CN"/>
    </w:rPr>
  </w:style>
  <w:style w:type="paragraph" w:customStyle="1" w:styleId="17">
    <w:name w:val="Цитата1"/>
    <w:basedOn w:val="a"/>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
    <w:rsid w:val="00A243F9"/>
    <w:pPr>
      <w:spacing w:before="280" w:after="119"/>
    </w:pPr>
    <w:rPr>
      <w:color w:val="000000"/>
      <w:kern w:val="2"/>
      <w:lang w:eastAsia="zh-CN"/>
    </w:rPr>
  </w:style>
  <w:style w:type="paragraph" w:customStyle="1" w:styleId="cjk">
    <w:name w:val="cjk"/>
    <w:basedOn w:val="a"/>
    <w:rsid w:val="00A243F9"/>
    <w:pPr>
      <w:spacing w:before="280" w:after="119"/>
    </w:pPr>
    <w:rPr>
      <w:rFonts w:ascii="Andale Sans UI" w:hAnsi="Andale Sans UI" w:cs="Andale Sans UI"/>
      <w:color w:val="000000"/>
      <w:kern w:val="2"/>
      <w:lang w:eastAsia="zh-CN"/>
    </w:rPr>
  </w:style>
  <w:style w:type="paragraph" w:customStyle="1" w:styleId="ctl">
    <w:name w:val="ctl"/>
    <w:basedOn w:val="a"/>
    <w:rsid w:val="00A243F9"/>
    <w:pPr>
      <w:spacing w:before="280" w:after="119"/>
    </w:pPr>
    <w:rPr>
      <w:color w:val="000000"/>
      <w:kern w:val="2"/>
      <w:lang w:eastAsia="zh-CN"/>
    </w:rPr>
  </w:style>
  <w:style w:type="paragraph" w:customStyle="1" w:styleId="aff3">
    <w:name w:val="Заголовок таблицы"/>
    <w:basedOn w:val="aff2"/>
    <w:rsid w:val="00A243F9"/>
    <w:pPr>
      <w:jc w:val="center"/>
    </w:pPr>
    <w:rPr>
      <w:b/>
      <w:bCs/>
    </w:rPr>
  </w:style>
  <w:style w:type="paragraph" w:customStyle="1" w:styleId="Body">
    <w:name w:val="Body"/>
    <w:basedOn w:val="a"/>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
    <w:rsid w:val="00A243F9"/>
    <w:pPr>
      <w:widowControl w:val="0"/>
      <w:suppressAutoHyphens/>
      <w:spacing w:before="28" w:after="28"/>
    </w:pPr>
    <w:rPr>
      <w:rFonts w:eastAsia="Andale Sans UI"/>
      <w:kern w:val="2"/>
      <w:lang w:eastAsia="zh-CN"/>
    </w:rPr>
  </w:style>
  <w:style w:type="paragraph" w:customStyle="1" w:styleId="aff4">
    <w:name w:val="Таблица ячейка"/>
    <w:basedOn w:val="a0"/>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5">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
    <w:link w:val="aff5"/>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
    <w:next w:val="a"/>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
    <w:rsid w:val="00A243F9"/>
    <w:pPr>
      <w:tabs>
        <w:tab w:val="num" w:pos="1780"/>
      </w:tabs>
      <w:ind w:left="1780" w:hanging="360"/>
    </w:pPr>
  </w:style>
  <w:style w:type="character" w:styleId="aff6">
    <w:name w:val="footnote reference"/>
    <w:basedOn w:val="a1"/>
    <w:uiPriority w:val="99"/>
    <w:semiHidden/>
    <w:unhideWhenUsed/>
    <w:rsid w:val="00A243F9"/>
    <w:rPr>
      <w:vertAlign w:val="superscript"/>
    </w:rPr>
  </w:style>
  <w:style w:type="character" w:styleId="aff7">
    <w:name w:val="endnote reference"/>
    <w:basedOn w:val="a1"/>
    <w:uiPriority w:val="99"/>
    <w:semiHidden/>
    <w:unhideWhenUsed/>
    <w:rsid w:val="00A243F9"/>
    <w:rPr>
      <w:vertAlign w:val="superscript"/>
    </w:rPr>
  </w:style>
  <w:style w:type="character" w:styleId="aff8">
    <w:name w:val="Placeholder Text"/>
    <w:basedOn w:val="a1"/>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9">
    <w:name w:val="Символ нумерации"/>
    <w:rsid w:val="00A243F9"/>
  </w:style>
  <w:style w:type="character" w:customStyle="1" w:styleId="affa">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1"/>
    <w:link w:val="a0"/>
    <w:uiPriority w:val="99"/>
    <w:semiHidden/>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1"/>
    <w:uiPriority w:val="99"/>
    <w:semiHidden/>
    <w:locked/>
    <w:rsid w:val="00A243F9"/>
    <w:rPr>
      <w:rFonts w:ascii="Tahoma" w:eastAsia="Andale Sans UI" w:hAnsi="Tahoma" w:cs="Tahoma"/>
      <w:kern w:val="2"/>
      <w:sz w:val="16"/>
      <w:szCs w:val="16"/>
      <w:lang w:eastAsia="zh-CN"/>
    </w:rPr>
  </w:style>
  <w:style w:type="paragraph" w:styleId="affb">
    <w:name w:val="Subtitle"/>
    <w:basedOn w:val="a"/>
    <w:next w:val="a"/>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1"/>
    <w:link w:val="affb"/>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1"/>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1"/>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c">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1"/>
    <w:rsid w:val="00A243F9"/>
  </w:style>
  <w:style w:type="table" w:styleId="-1">
    <w:name w:val="Light List Accent 1"/>
    <w:basedOn w:val="a2"/>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2"/>
    <w:next w:val="a4"/>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16267</Words>
  <Characters>92724</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22</cp:revision>
  <dcterms:created xsi:type="dcterms:W3CDTF">2022-04-05T05:09:00Z</dcterms:created>
  <dcterms:modified xsi:type="dcterms:W3CDTF">2022-10-26T04:46:00Z</dcterms:modified>
</cp:coreProperties>
</file>